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7F1711" w:rsidRDefault="00EF1336" w:rsidP="008555D3">
      <w:pPr>
        <w:jc w:val="both"/>
        <w:rPr>
          <w:rFonts w:cs="Arial"/>
          <w:szCs w:val="22"/>
        </w:rPr>
      </w:pPr>
      <w:r w:rsidRPr="00EF1336">
        <w:rPr>
          <w:rFonts w:cs="Arial"/>
          <w:b/>
          <w:szCs w:val="22"/>
          <w:u w:val="single"/>
        </w:rPr>
        <w:t>Предмет закупки</w:t>
      </w:r>
      <w:r w:rsidRPr="00EF1336">
        <w:rPr>
          <w:rFonts w:cs="Arial"/>
          <w:szCs w:val="22"/>
        </w:rPr>
        <w:t xml:space="preserve">: </w:t>
      </w:r>
      <w:r w:rsidR="0023066D">
        <w:rPr>
          <w:szCs w:val="22"/>
        </w:rPr>
        <w:t xml:space="preserve">выполнение работ по </w:t>
      </w:r>
      <w:r w:rsidR="0023066D" w:rsidRPr="00D54220">
        <w:rPr>
          <w:szCs w:val="22"/>
        </w:rPr>
        <w:t>капитальном</w:t>
      </w:r>
      <w:r w:rsidR="0023066D">
        <w:rPr>
          <w:szCs w:val="22"/>
        </w:rPr>
        <w:t>у ремонту установок Гидрокрекинг, УПВ-1 цех №4</w:t>
      </w:r>
      <w:r w:rsidR="0023066D" w:rsidRPr="00C927D4">
        <w:rPr>
          <w:szCs w:val="22"/>
        </w:rPr>
        <w:t xml:space="preserve"> согласно графику простоев в 2019 г.</w:t>
      </w:r>
    </w:p>
    <w:p w:rsidR="007A3ED2" w:rsidRDefault="00F20595" w:rsidP="002E0A46">
      <w:pPr>
        <w:spacing w:before="0"/>
        <w:ind w:firstLine="567"/>
        <w:rPr>
          <w:szCs w:val="22"/>
        </w:rPr>
      </w:pPr>
      <w:r>
        <w:rPr>
          <w:szCs w:val="22"/>
        </w:rPr>
        <w:t xml:space="preserve"> </w:t>
      </w:r>
      <w:r w:rsidR="007A3ED2" w:rsidRPr="007A3ED2">
        <w:rPr>
          <w:szCs w:val="22"/>
        </w:rPr>
        <w:t xml:space="preserve">Данный предмет выставляется для закупки </w:t>
      </w:r>
      <w:r w:rsidR="00EA588D">
        <w:rPr>
          <w:szCs w:val="22"/>
        </w:rPr>
        <w:t>по нижеуказанным</w:t>
      </w:r>
      <w:r w:rsidR="0090353E">
        <w:rPr>
          <w:szCs w:val="22"/>
        </w:rPr>
        <w:t xml:space="preserve"> лот</w:t>
      </w:r>
      <w:r w:rsidR="00EA588D">
        <w:rPr>
          <w:szCs w:val="22"/>
        </w:rPr>
        <w:t>ам</w:t>
      </w:r>
      <w:r w:rsidR="0090353E">
        <w:rPr>
          <w:szCs w:val="22"/>
        </w:rPr>
        <w:t>:</w:t>
      </w:r>
    </w:p>
    <w:p w:rsidR="0023066D" w:rsidRDefault="0023066D" w:rsidP="0023066D">
      <w:pPr>
        <w:jc w:val="both"/>
        <w:rPr>
          <w:b/>
        </w:rPr>
      </w:pPr>
      <w:r w:rsidRPr="008F7FF7">
        <w:rPr>
          <w:b/>
          <w:szCs w:val="22"/>
        </w:rPr>
        <w:t>Лот № 1:</w:t>
      </w:r>
      <w:r>
        <w:rPr>
          <w:szCs w:val="22"/>
        </w:rPr>
        <w:t xml:space="preserve"> Работы по </w:t>
      </w:r>
      <w:r w:rsidRPr="00D54220">
        <w:rPr>
          <w:szCs w:val="22"/>
        </w:rPr>
        <w:t>капитальном</w:t>
      </w:r>
      <w:r>
        <w:rPr>
          <w:szCs w:val="22"/>
        </w:rPr>
        <w:t>у ремонту установки Гидрокрекинг.</w:t>
      </w:r>
    </w:p>
    <w:tbl>
      <w:tblPr>
        <w:tblW w:w="0" w:type="auto"/>
        <w:tblInd w:w="-25" w:type="dxa"/>
        <w:tblLayout w:type="fixed"/>
        <w:tblLook w:val="0000" w:firstRow="0" w:lastRow="0" w:firstColumn="0" w:lastColumn="0" w:noHBand="0" w:noVBand="0"/>
      </w:tblPr>
      <w:tblGrid>
        <w:gridCol w:w="517"/>
        <w:gridCol w:w="8121"/>
        <w:gridCol w:w="1560"/>
      </w:tblGrid>
      <w:tr w:rsidR="0023066D" w:rsidTr="0023066D">
        <w:tc>
          <w:tcPr>
            <w:tcW w:w="517" w:type="dxa"/>
            <w:tcBorders>
              <w:top w:val="single" w:sz="4" w:space="0" w:color="000000"/>
              <w:left w:val="single" w:sz="4" w:space="0" w:color="000000"/>
              <w:bottom w:val="single" w:sz="4" w:space="0" w:color="000000"/>
            </w:tcBorders>
            <w:shd w:val="clear" w:color="auto" w:fill="auto"/>
            <w:vAlign w:val="center"/>
          </w:tcPr>
          <w:p w:rsidR="0023066D" w:rsidRPr="0023066D" w:rsidRDefault="0023066D" w:rsidP="0023066D">
            <w:pPr>
              <w:snapToGrid w:val="0"/>
              <w:spacing w:before="0"/>
              <w:rPr>
                <w:b/>
                <w:sz w:val="20"/>
                <w:szCs w:val="20"/>
              </w:rPr>
            </w:pPr>
            <w:r w:rsidRPr="0023066D">
              <w:rPr>
                <w:b/>
                <w:sz w:val="20"/>
                <w:szCs w:val="20"/>
              </w:rPr>
              <w:t>№ п/п</w:t>
            </w:r>
          </w:p>
        </w:tc>
        <w:tc>
          <w:tcPr>
            <w:tcW w:w="8121" w:type="dxa"/>
            <w:tcBorders>
              <w:top w:val="single" w:sz="4" w:space="0" w:color="000000"/>
              <w:left w:val="single" w:sz="4" w:space="0" w:color="000000"/>
              <w:bottom w:val="single" w:sz="4" w:space="0" w:color="000000"/>
            </w:tcBorders>
            <w:shd w:val="clear" w:color="auto" w:fill="auto"/>
            <w:vAlign w:val="center"/>
          </w:tcPr>
          <w:p w:rsidR="0023066D" w:rsidRPr="0023066D" w:rsidRDefault="0023066D" w:rsidP="0023066D">
            <w:pPr>
              <w:snapToGrid w:val="0"/>
              <w:spacing w:before="0"/>
              <w:rPr>
                <w:b/>
                <w:sz w:val="20"/>
                <w:szCs w:val="20"/>
              </w:rPr>
            </w:pPr>
            <w:r w:rsidRPr="0023066D">
              <w:rPr>
                <w:b/>
                <w:sz w:val="20"/>
                <w:szCs w:val="20"/>
              </w:rPr>
              <w:t>Наименование и технические характеристики</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66D" w:rsidRPr="0023066D" w:rsidRDefault="0023066D" w:rsidP="0023066D">
            <w:pPr>
              <w:snapToGrid w:val="0"/>
              <w:spacing w:before="0"/>
              <w:rPr>
                <w:b/>
                <w:sz w:val="20"/>
                <w:szCs w:val="20"/>
              </w:rPr>
            </w:pPr>
            <w:r w:rsidRPr="0023066D">
              <w:rPr>
                <w:b/>
                <w:sz w:val="20"/>
                <w:szCs w:val="20"/>
              </w:rPr>
              <w:t>Объект</w:t>
            </w:r>
          </w:p>
        </w:tc>
      </w:tr>
      <w:tr w:rsidR="0023066D" w:rsidTr="0023066D">
        <w:trPr>
          <w:cantSplit/>
          <w:trHeight w:hRule="exact" w:val="3576"/>
        </w:trPr>
        <w:tc>
          <w:tcPr>
            <w:tcW w:w="517" w:type="dxa"/>
            <w:tcBorders>
              <w:top w:val="single" w:sz="4" w:space="0" w:color="000000"/>
              <w:left w:val="single" w:sz="4" w:space="0" w:color="000000"/>
              <w:bottom w:val="single" w:sz="4" w:space="0" w:color="000000"/>
            </w:tcBorders>
            <w:shd w:val="clear" w:color="auto" w:fill="auto"/>
          </w:tcPr>
          <w:p w:rsidR="0023066D" w:rsidRPr="0023066D" w:rsidRDefault="0023066D" w:rsidP="0023066D">
            <w:pPr>
              <w:snapToGrid w:val="0"/>
              <w:spacing w:before="0"/>
              <w:rPr>
                <w:b/>
                <w:sz w:val="20"/>
                <w:szCs w:val="20"/>
              </w:rPr>
            </w:pPr>
          </w:p>
        </w:tc>
        <w:tc>
          <w:tcPr>
            <w:tcW w:w="8121" w:type="dxa"/>
            <w:tcBorders>
              <w:top w:val="single" w:sz="4" w:space="0" w:color="000000"/>
              <w:left w:val="single" w:sz="4" w:space="0" w:color="000000"/>
              <w:bottom w:val="single" w:sz="4" w:space="0" w:color="000000"/>
            </w:tcBorders>
            <w:shd w:val="clear" w:color="auto" w:fill="auto"/>
            <w:vAlign w:val="center"/>
          </w:tcPr>
          <w:p w:rsidR="0023066D" w:rsidRPr="0023066D" w:rsidRDefault="0023066D" w:rsidP="0023066D">
            <w:pPr>
              <w:spacing w:before="0"/>
              <w:rPr>
                <w:sz w:val="20"/>
                <w:szCs w:val="20"/>
              </w:rPr>
            </w:pPr>
            <w:r w:rsidRPr="0023066D">
              <w:rPr>
                <w:sz w:val="20"/>
                <w:szCs w:val="20"/>
              </w:rPr>
              <w:t>1. Подготовительные мероприятия (установка межфланцевых заглушек Ду 20-600, вскрытие и демонтаж крышек люков диаметром до 450 мм, чистка от загрязнений, промывка);</w:t>
            </w:r>
          </w:p>
          <w:p w:rsidR="0023066D" w:rsidRPr="0023066D" w:rsidRDefault="0023066D" w:rsidP="0023066D">
            <w:pPr>
              <w:spacing w:before="0"/>
              <w:rPr>
                <w:sz w:val="20"/>
                <w:szCs w:val="20"/>
              </w:rPr>
            </w:pPr>
            <w:r w:rsidRPr="0023066D">
              <w:rPr>
                <w:sz w:val="20"/>
                <w:szCs w:val="20"/>
              </w:rPr>
              <w:t>2. Ремонт оборудования установки (печное, реакторное, колонное, теплообменное, холодильное, парогенераторы, емкостное, котельное, аппараты воздушного охлаждения, градирни, газоходы и т.д.);</w:t>
            </w:r>
          </w:p>
          <w:p w:rsidR="0023066D" w:rsidRPr="0023066D" w:rsidRDefault="0023066D" w:rsidP="0023066D">
            <w:pPr>
              <w:spacing w:before="0"/>
              <w:rPr>
                <w:sz w:val="20"/>
                <w:szCs w:val="20"/>
              </w:rPr>
            </w:pPr>
            <w:r w:rsidRPr="0023066D">
              <w:rPr>
                <w:sz w:val="20"/>
                <w:szCs w:val="20"/>
              </w:rPr>
              <w:t>3. Ремонт трубопроводов и запорной арматуры;</w:t>
            </w:r>
          </w:p>
          <w:p w:rsidR="0023066D" w:rsidRPr="0023066D" w:rsidRDefault="0023066D" w:rsidP="0023066D">
            <w:pPr>
              <w:spacing w:before="0"/>
              <w:rPr>
                <w:sz w:val="20"/>
                <w:szCs w:val="20"/>
              </w:rPr>
            </w:pPr>
            <w:r w:rsidRPr="0023066D">
              <w:rPr>
                <w:sz w:val="20"/>
                <w:szCs w:val="20"/>
              </w:rPr>
              <w:t>4. Ремонт металлоконструкций и изоляции;</w:t>
            </w:r>
          </w:p>
          <w:p w:rsidR="0023066D" w:rsidRPr="0023066D" w:rsidRDefault="0023066D" w:rsidP="0023066D">
            <w:pPr>
              <w:spacing w:before="0"/>
              <w:rPr>
                <w:sz w:val="20"/>
                <w:szCs w:val="20"/>
              </w:rPr>
            </w:pPr>
            <w:r w:rsidRPr="0023066D">
              <w:rPr>
                <w:sz w:val="20"/>
                <w:szCs w:val="20"/>
              </w:rPr>
              <w:t>5. Ремонт НКО и вентиляции;</w:t>
            </w:r>
          </w:p>
          <w:p w:rsidR="0023066D" w:rsidRPr="0023066D" w:rsidRDefault="0023066D" w:rsidP="0023066D">
            <w:pPr>
              <w:spacing w:before="0"/>
              <w:rPr>
                <w:sz w:val="20"/>
                <w:szCs w:val="20"/>
              </w:rPr>
            </w:pPr>
            <w:r w:rsidRPr="0023066D">
              <w:rPr>
                <w:sz w:val="20"/>
                <w:szCs w:val="20"/>
              </w:rPr>
              <w:t>6. Ремонт КИП и А;</w:t>
            </w:r>
          </w:p>
          <w:p w:rsidR="0023066D" w:rsidRPr="0023066D" w:rsidRDefault="0023066D" w:rsidP="0023066D">
            <w:pPr>
              <w:spacing w:before="0"/>
              <w:rPr>
                <w:sz w:val="20"/>
                <w:szCs w:val="20"/>
              </w:rPr>
            </w:pPr>
            <w:r w:rsidRPr="0023066D">
              <w:rPr>
                <w:sz w:val="20"/>
                <w:szCs w:val="20"/>
              </w:rPr>
              <w:t>7. Ремонт электрооборудования.</w:t>
            </w:r>
          </w:p>
          <w:p w:rsidR="0023066D" w:rsidRPr="0023066D" w:rsidRDefault="0023066D" w:rsidP="0023066D">
            <w:pPr>
              <w:snapToGrid w:val="0"/>
              <w:spacing w:before="0"/>
              <w:rPr>
                <w:sz w:val="20"/>
                <w:szCs w:val="20"/>
              </w:rPr>
            </w:pPr>
            <w:r w:rsidRPr="0023066D">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Гидрокрекинг цех №4 ОАО «Славнефть-ЯНОС» в 2019 г.</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66D" w:rsidRPr="0023066D" w:rsidRDefault="0023066D" w:rsidP="0023066D">
            <w:pPr>
              <w:snapToGrid w:val="0"/>
              <w:spacing w:before="0"/>
              <w:rPr>
                <w:sz w:val="20"/>
                <w:szCs w:val="20"/>
              </w:rPr>
            </w:pPr>
            <w:r w:rsidRPr="0023066D">
              <w:rPr>
                <w:sz w:val="20"/>
                <w:szCs w:val="20"/>
              </w:rPr>
              <w:t xml:space="preserve">Гидрокрекинг, </w:t>
            </w:r>
          </w:p>
          <w:p w:rsidR="0023066D" w:rsidRPr="0023066D" w:rsidRDefault="0023066D" w:rsidP="0023066D">
            <w:pPr>
              <w:snapToGrid w:val="0"/>
              <w:spacing w:before="0"/>
              <w:rPr>
                <w:sz w:val="20"/>
                <w:szCs w:val="20"/>
              </w:rPr>
            </w:pPr>
            <w:r w:rsidRPr="0023066D">
              <w:rPr>
                <w:sz w:val="20"/>
                <w:szCs w:val="20"/>
              </w:rPr>
              <w:t>цех № 4</w:t>
            </w:r>
          </w:p>
        </w:tc>
      </w:tr>
    </w:tbl>
    <w:p w:rsidR="0023066D" w:rsidRDefault="0023066D" w:rsidP="0023066D">
      <w:pPr>
        <w:jc w:val="both"/>
      </w:pPr>
    </w:p>
    <w:p w:rsidR="0023066D" w:rsidRDefault="0023066D" w:rsidP="0023066D">
      <w:pPr>
        <w:jc w:val="both"/>
        <w:rPr>
          <w:b/>
        </w:rPr>
      </w:pPr>
      <w:r>
        <w:rPr>
          <w:b/>
          <w:szCs w:val="22"/>
        </w:rPr>
        <w:t>Лот № 2</w:t>
      </w:r>
      <w:r w:rsidRPr="008F7FF7">
        <w:rPr>
          <w:b/>
          <w:szCs w:val="22"/>
        </w:rPr>
        <w:t>:</w:t>
      </w:r>
      <w:r>
        <w:rPr>
          <w:szCs w:val="22"/>
        </w:rPr>
        <w:t xml:space="preserve"> Работы по </w:t>
      </w:r>
      <w:r w:rsidRPr="00D54220">
        <w:rPr>
          <w:szCs w:val="22"/>
        </w:rPr>
        <w:t>капитальном</w:t>
      </w:r>
      <w:r>
        <w:rPr>
          <w:szCs w:val="22"/>
        </w:rPr>
        <w:t>у ремонту установки УПВ-1.</w:t>
      </w:r>
    </w:p>
    <w:tbl>
      <w:tblPr>
        <w:tblW w:w="0" w:type="auto"/>
        <w:tblInd w:w="-25" w:type="dxa"/>
        <w:tblLayout w:type="fixed"/>
        <w:tblLook w:val="0000" w:firstRow="0" w:lastRow="0" w:firstColumn="0" w:lastColumn="0" w:noHBand="0" w:noVBand="0"/>
      </w:tblPr>
      <w:tblGrid>
        <w:gridCol w:w="517"/>
        <w:gridCol w:w="8688"/>
        <w:gridCol w:w="993"/>
      </w:tblGrid>
      <w:tr w:rsidR="0023066D" w:rsidTr="0023066D">
        <w:tc>
          <w:tcPr>
            <w:tcW w:w="517" w:type="dxa"/>
            <w:tcBorders>
              <w:top w:val="single" w:sz="4" w:space="0" w:color="000000"/>
              <w:left w:val="single" w:sz="4" w:space="0" w:color="000000"/>
              <w:bottom w:val="single" w:sz="4" w:space="0" w:color="000000"/>
            </w:tcBorders>
            <w:shd w:val="clear" w:color="auto" w:fill="auto"/>
            <w:vAlign w:val="center"/>
          </w:tcPr>
          <w:p w:rsidR="0023066D" w:rsidRPr="0023066D" w:rsidRDefault="0023066D" w:rsidP="0023066D">
            <w:pPr>
              <w:snapToGrid w:val="0"/>
              <w:spacing w:before="0"/>
              <w:rPr>
                <w:b/>
                <w:sz w:val="20"/>
                <w:szCs w:val="20"/>
              </w:rPr>
            </w:pPr>
            <w:r w:rsidRPr="0023066D">
              <w:rPr>
                <w:b/>
                <w:sz w:val="20"/>
                <w:szCs w:val="20"/>
              </w:rPr>
              <w:t>№ п/п</w:t>
            </w:r>
          </w:p>
        </w:tc>
        <w:tc>
          <w:tcPr>
            <w:tcW w:w="8688" w:type="dxa"/>
            <w:tcBorders>
              <w:top w:val="single" w:sz="4" w:space="0" w:color="000000"/>
              <w:left w:val="single" w:sz="4" w:space="0" w:color="000000"/>
              <w:bottom w:val="single" w:sz="4" w:space="0" w:color="000000"/>
            </w:tcBorders>
            <w:shd w:val="clear" w:color="auto" w:fill="auto"/>
            <w:vAlign w:val="center"/>
          </w:tcPr>
          <w:p w:rsidR="0023066D" w:rsidRPr="0023066D" w:rsidRDefault="0023066D" w:rsidP="0023066D">
            <w:pPr>
              <w:snapToGrid w:val="0"/>
              <w:spacing w:before="0"/>
              <w:rPr>
                <w:b/>
                <w:sz w:val="20"/>
                <w:szCs w:val="20"/>
              </w:rPr>
            </w:pPr>
            <w:r w:rsidRPr="0023066D">
              <w:rPr>
                <w:b/>
                <w:sz w:val="20"/>
                <w:szCs w:val="20"/>
              </w:rPr>
              <w:t>Наименование и технические характеристики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66D" w:rsidRPr="0023066D" w:rsidRDefault="0023066D" w:rsidP="0023066D">
            <w:pPr>
              <w:snapToGrid w:val="0"/>
              <w:spacing w:before="0"/>
              <w:rPr>
                <w:b/>
                <w:sz w:val="20"/>
                <w:szCs w:val="20"/>
              </w:rPr>
            </w:pPr>
            <w:r w:rsidRPr="0023066D">
              <w:rPr>
                <w:b/>
                <w:sz w:val="20"/>
                <w:szCs w:val="20"/>
              </w:rPr>
              <w:t>Объект</w:t>
            </w:r>
          </w:p>
        </w:tc>
      </w:tr>
      <w:tr w:rsidR="0023066D" w:rsidTr="0023066D">
        <w:trPr>
          <w:cantSplit/>
          <w:trHeight w:hRule="exact" w:val="3005"/>
        </w:trPr>
        <w:tc>
          <w:tcPr>
            <w:tcW w:w="517" w:type="dxa"/>
            <w:tcBorders>
              <w:top w:val="single" w:sz="4" w:space="0" w:color="000000"/>
              <w:left w:val="single" w:sz="4" w:space="0" w:color="000000"/>
              <w:bottom w:val="single" w:sz="4" w:space="0" w:color="000000"/>
            </w:tcBorders>
            <w:shd w:val="clear" w:color="auto" w:fill="auto"/>
          </w:tcPr>
          <w:p w:rsidR="0023066D" w:rsidRPr="0023066D" w:rsidRDefault="0023066D" w:rsidP="0023066D">
            <w:pPr>
              <w:snapToGrid w:val="0"/>
              <w:spacing w:before="0"/>
              <w:rPr>
                <w:b/>
                <w:sz w:val="20"/>
                <w:szCs w:val="20"/>
              </w:rPr>
            </w:pPr>
          </w:p>
        </w:tc>
        <w:tc>
          <w:tcPr>
            <w:tcW w:w="8688" w:type="dxa"/>
            <w:tcBorders>
              <w:top w:val="single" w:sz="4" w:space="0" w:color="000000"/>
              <w:left w:val="single" w:sz="4" w:space="0" w:color="000000"/>
              <w:bottom w:val="single" w:sz="4" w:space="0" w:color="000000"/>
            </w:tcBorders>
            <w:shd w:val="clear" w:color="auto" w:fill="auto"/>
            <w:vAlign w:val="center"/>
          </w:tcPr>
          <w:p w:rsidR="0023066D" w:rsidRPr="0023066D" w:rsidRDefault="0023066D" w:rsidP="0023066D">
            <w:pPr>
              <w:spacing w:before="0"/>
              <w:rPr>
                <w:sz w:val="20"/>
                <w:szCs w:val="20"/>
              </w:rPr>
            </w:pPr>
            <w:r w:rsidRPr="0023066D">
              <w:rPr>
                <w:sz w:val="20"/>
                <w:szCs w:val="20"/>
              </w:rPr>
              <w:t>1. Подготовительные мероприятия (установка межфланцевых заглушек Ду 20-250, вскрытие и демонтаж крышек люков диаметром до 450 мм, чистка от загрязнений, промывка);</w:t>
            </w:r>
          </w:p>
          <w:p w:rsidR="0023066D" w:rsidRPr="0023066D" w:rsidRDefault="0023066D" w:rsidP="0023066D">
            <w:pPr>
              <w:spacing w:before="0"/>
              <w:rPr>
                <w:sz w:val="20"/>
                <w:szCs w:val="20"/>
              </w:rPr>
            </w:pPr>
            <w:r w:rsidRPr="0023066D">
              <w:rPr>
                <w:sz w:val="20"/>
                <w:szCs w:val="20"/>
              </w:rPr>
              <w:t>2. Ремонт оборудования установки (печное, реакторное, колонное, теплообменное, холодильное, парогенераторы, емкостное, котельное, аппараты воздушного охлаждения, дымовые трубы, газоходы и т.д.);</w:t>
            </w:r>
          </w:p>
          <w:p w:rsidR="0023066D" w:rsidRPr="0023066D" w:rsidRDefault="0023066D" w:rsidP="0023066D">
            <w:pPr>
              <w:spacing w:before="0"/>
              <w:rPr>
                <w:sz w:val="20"/>
                <w:szCs w:val="20"/>
              </w:rPr>
            </w:pPr>
            <w:r w:rsidRPr="0023066D">
              <w:rPr>
                <w:sz w:val="20"/>
                <w:szCs w:val="20"/>
              </w:rPr>
              <w:t>3. Ремонт трубопроводов и запорной арматуры;</w:t>
            </w:r>
          </w:p>
          <w:p w:rsidR="0023066D" w:rsidRPr="0023066D" w:rsidRDefault="0023066D" w:rsidP="0023066D">
            <w:pPr>
              <w:spacing w:before="0"/>
              <w:rPr>
                <w:sz w:val="20"/>
                <w:szCs w:val="20"/>
              </w:rPr>
            </w:pPr>
            <w:r w:rsidRPr="0023066D">
              <w:rPr>
                <w:sz w:val="20"/>
                <w:szCs w:val="20"/>
              </w:rPr>
              <w:t>4. Ремонт металлоконструкций и изоляции;</w:t>
            </w:r>
          </w:p>
          <w:p w:rsidR="0023066D" w:rsidRPr="0023066D" w:rsidRDefault="0023066D" w:rsidP="0023066D">
            <w:pPr>
              <w:spacing w:before="0"/>
              <w:rPr>
                <w:sz w:val="20"/>
                <w:szCs w:val="20"/>
              </w:rPr>
            </w:pPr>
            <w:r w:rsidRPr="0023066D">
              <w:rPr>
                <w:sz w:val="20"/>
                <w:szCs w:val="20"/>
              </w:rPr>
              <w:t>5. Ремонт НКО и вентиляции;</w:t>
            </w:r>
          </w:p>
          <w:p w:rsidR="0023066D" w:rsidRPr="0023066D" w:rsidRDefault="0023066D" w:rsidP="0023066D">
            <w:pPr>
              <w:spacing w:before="0"/>
              <w:rPr>
                <w:sz w:val="20"/>
                <w:szCs w:val="20"/>
              </w:rPr>
            </w:pPr>
            <w:r w:rsidRPr="0023066D">
              <w:rPr>
                <w:sz w:val="20"/>
                <w:szCs w:val="20"/>
              </w:rPr>
              <w:t>6. Ремонт КИП и А;</w:t>
            </w:r>
          </w:p>
          <w:p w:rsidR="0023066D" w:rsidRPr="0023066D" w:rsidRDefault="0023066D" w:rsidP="0023066D">
            <w:pPr>
              <w:snapToGrid w:val="0"/>
              <w:spacing w:before="0"/>
              <w:rPr>
                <w:sz w:val="20"/>
                <w:szCs w:val="20"/>
              </w:rPr>
            </w:pPr>
            <w:r w:rsidRPr="0023066D">
              <w:rPr>
                <w:sz w:val="20"/>
                <w:szCs w:val="20"/>
              </w:rPr>
              <w:t>7. Ремонт электрооборудования.</w:t>
            </w:r>
            <w:r w:rsidR="007D3A64">
              <w:rPr>
                <w:sz w:val="20"/>
                <w:szCs w:val="20"/>
              </w:rPr>
              <w:t xml:space="preserve"> </w:t>
            </w:r>
            <w:r w:rsidRPr="0023066D">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УПВ-1 цех № 4 ОАО «Славнефть-ЯНОС» в 2019 г.</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66D" w:rsidRPr="0023066D" w:rsidRDefault="0023066D" w:rsidP="0023066D">
            <w:pPr>
              <w:snapToGrid w:val="0"/>
              <w:spacing w:before="0"/>
              <w:rPr>
                <w:sz w:val="20"/>
                <w:szCs w:val="20"/>
              </w:rPr>
            </w:pPr>
            <w:r w:rsidRPr="0023066D">
              <w:rPr>
                <w:sz w:val="20"/>
                <w:szCs w:val="20"/>
              </w:rPr>
              <w:t>УПВ-1, цех №4</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551A24" w:rsidRDefault="00EF1336" w:rsidP="00551A24">
      <w:pPr>
        <w:contextualSpacing/>
        <w:jc w:val="both"/>
        <w:rPr>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551A24" w:rsidRPr="00551A24">
        <w:rPr>
          <w:szCs w:val="22"/>
        </w:rPr>
        <w:t>для лотов №1,2</w:t>
      </w:r>
      <w:r w:rsidR="00551A24">
        <w:rPr>
          <w:b/>
          <w:szCs w:val="22"/>
        </w:rPr>
        <w:t xml:space="preserve"> </w:t>
      </w:r>
      <w:r w:rsidR="00551A24" w:rsidRPr="000D0490">
        <w:rPr>
          <w:szCs w:val="22"/>
        </w:rPr>
        <w:t>начало ра</w:t>
      </w:r>
      <w:r w:rsidR="00551A24">
        <w:rPr>
          <w:szCs w:val="22"/>
        </w:rPr>
        <w:t>бот – 01 апреля 2019</w:t>
      </w:r>
      <w:r w:rsidR="00551A24" w:rsidRPr="000D0490">
        <w:rPr>
          <w:szCs w:val="22"/>
        </w:rPr>
        <w:t xml:space="preserve"> г., окончание работ –</w:t>
      </w:r>
      <w:r w:rsidR="00551A24">
        <w:rPr>
          <w:szCs w:val="22"/>
        </w:rPr>
        <w:t xml:space="preserve"> 30 июля 2019</w:t>
      </w:r>
      <w:r w:rsidR="00551A24" w:rsidRPr="00232DB5">
        <w:rPr>
          <w:szCs w:val="22"/>
        </w:rPr>
        <w:t xml:space="preserve"> г., количество дней простоя на ремонте</w:t>
      </w:r>
      <w:r w:rsidR="00551A24">
        <w:rPr>
          <w:szCs w:val="22"/>
        </w:rPr>
        <w:t xml:space="preserve"> </w:t>
      </w:r>
      <w:r w:rsidR="00551A24" w:rsidRPr="00726933">
        <w:rPr>
          <w:szCs w:val="22"/>
        </w:rPr>
        <w:t>30 (тридцать) календарных дней.</w:t>
      </w:r>
    </w:p>
    <w:p w:rsidR="00551A24" w:rsidRDefault="00551A24" w:rsidP="00551A24">
      <w:pPr>
        <w:contextualSpacing/>
        <w:jc w:val="both"/>
        <w:rPr>
          <w:szCs w:val="22"/>
        </w:rPr>
      </w:pPr>
      <w:r>
        <w:rPr>
          <w:szCs w:val="22"/>
        </w:rPr>
        <w:tab/>
        <w:t xml:space="preserve">Заказчик оставляет за собой право изменить плановые сроки начала и окончания работ в ту или иную сторону, в связи с изменением </w:t>
      </w:r>
      <w:r w:rsidRPr="00726933">
        <w:rPr>
          <w:szCs w:val="22"/>
        </w:rPr>
        <w:t>укрупненного графика проведения работ (Приложение № 3 проекту к Договора)</w:t>
      </w:r>
      <w:r>
        <w:rPr>
          <w:szCs w:val="22"/>
        </w:rPr>
        <w:t>, о чем обязан известить Подрядчика за 60 календарный дней до начала работ, что не будет являться нарушением условий договора.</w:t>
      </w:r>
      <w:r w:rsidRPr="004C407C">
        <w:rPr>
          <w:color w:val="FF0000"/>
          <w:szCs w:val="22"/>
        </w:rPr>
        <w:t xml:space="preserve"> </w:t>
      </w:r>
      <w:r>
        <w:rPr>
          <w:szCs w:val="22"/>
        </w:rPr>
        <w:t xml:space="preserve"> </w:t>
      </w:r>
    </w:p>
    <w:p w:rsidR="00551A24" w:rsidRPr="00726933" w:rsidRDefault="00551A24" w:rsidP="00551A24">
      <w:pPr>
        <w:contextualSpacing/>
        <w:jc w:val="both"/>
        <w:rPr>
          <w:szCs w:val="22"/>
        </w:rPr>
      </w:pPr>
      <w:r w:rsidRPr="00726933">
        <w:rPr>
          <w:sz w:val="23"/>
          <w:szCs w:val="23"/>
        </w:rPr>
        <w:t xml:space="preserve">    Работы </w:t>
      </w:r>
      <w:r w:rsidRPr="00726933">
        <w:rPr>
          <w:szCs w:val="22"/>
        </w:rPr>
        <w:t>выполняются Подрядчиком в 2 этапа:</w:t>
      </w:r>
    </w:p>
    <w:p w:rsidR="00551A24" w:rsidRPr="00726933" w:rsidRDefault="00551A24" w:rsidP="00551A24">
      <w:pPr>
        <w:contextualSpacing/>
        <w:jc w:val="both"/>
        <w:rPr>
          <w:szCs w:val="22"/>
        </w:rPr>
      </w:pPr>
      <w:r w:rsidRPr="00726933">
        <w:rPr>
          <w:szCs w:val="22"/>
        </w:rPr>
        <w:t xml:space="preserve">- 1 этап: выполнение работ в предостановочный период (работы по выписке из дефектной ведомости, которые можно выполнить на действующем </w:t>
      </w:r>
      <w:r>
        <w:rPr>
          <w:szCs w:val="22"/>
        </w:rPr>
        <w:t>объекте), начало работ – 01 апреля</w:t>
      </w:r>
      <w:r w:rsidRPr="00726933">
        <w:rPr>
          <w:szCs w:val="22"/>
        </w:rPr>
        <w:t xml:space="preserve"> 2</w:t>
      </w:r>
      <w:r>
        <w:rPr>
          <w:szCs w:val="22"/>
        </w:rPr>
        <w:t>019 г., окончание работ –   июнь</w:t>
      </w:r>
      <w:r w:rsidRPr="00726933">
        <w:rPr>
          <w:szCs w:val="22"/>
        </w:rPr>
        <w:t xml:space="preserve"> 2019 г.;</w:t>
      </w:r>
    </w:p>
    <w:p w:rsidR="00551A24" w:rsidRDefault="00551A24" w:rsidP="00551A24">
      <w:pPr>
        <w:contextualSpacing/>
        <w:jc w:val="both"/>
        <w:rPr>
          <w:szCs w:val="22"/>
        </w:rPr>
      </w:pPr>
      <w:r w:rsidRPr="00726933">
        <w:rPr>
          <w:szCs w:val="22"/>
        </w:rPr>
        <w:t>- 2 этап: выполнение основного комплекса работ в рамках капитального ремонта, нача</w:t>
      </w:r>
      <w:r>
        <w:rPr>
          <w:szCs w:val="22"/>
        </w:rPr>
        <w:t>ло работ –    июнь 2019 г., окончание работ – 30 июля</w:t>
      </w:r>
      <w:r w:rsidRPr="00726933">
        <w:rPr>
          <w:szCs w:val="22"/>
        </w:rPr>
        <w:t xml:space="preserve"> 2019 г., согласно укрупненного графика проведения работ (Приложение № 3 проекту к Договора).  Дату начала работ Заказчик сообщит Подрядчику </w:t>
      </w:r>
      <w:r w:rsidRPr="00726933">
        <w:rPr>
          <w:szCs w:val="22"/>
        </w:rPr>
        <w:lastRenderedPageBreak/>
        <w:t>не менее чем за 10 календарных дней до начала работ. В эти же сроки Заказчик и Подрядчик согласовывают детальный график проведения работ.</w:t>
      </w:r>
    </w:p>
    <w:p w:rsidR="00551A24" w:rsidRPr="00726933" w:rsidRDefault="00551A24" w:rsidP="00551A24">
      <w:pPr>
        <w:contextualSpacing/>
        <w:jc w:val="both"/>
        <w:rPr>
          <w:szCs w:val="22"/>
        </w:rPr>
      </w:pPr>
      <w:r>
        <w:rPr>
          <w:szCs w:val="22"/>
        </w:rPr>
        <w:tab/>
      </w:r>
      <w:r w:rsidRPr="00726933">
        <w:rPr>
          <w:szCs w:val="22"/>
        </w:rPr>
        <w:t>Подрядчик обязан выполнить весь комплекс ремонтных работ в соответствии с дефектной ведомостью до подписания акта сдачи установки из капитального ремонта. В исключительных случаях, по согласованию с Заказчиком Подрядчик может выполнять работы, не мешающие пуску и эксплуатации объекта после подписания акта сдачи установки из капитального ремонта со сроком окончания таких работ не позднее сроков окончания работ по настоящему Договору.</w:t>
      </w:r>
    </w:p>
    <w:p w:rsidR="00551A24" w:rsidRDefault="00551A24" w:rsidP="00551A24">
      <w:pPr>
        <w:contextualSpacing/>
        <w:jc w:val="both"/>
        <w:rPr>
          <w:sz w:val="23"/>
          <w:szCs w:val="23"/>
        </w:rPr>
      </w:pPr>
      <w:r w:rsidRPr="00726933">
        <w:rPr>
          <w:szCs w:val="22"/>
        </w:rPr>
        <w:tab/>
        <w:t>Заказчик оставляет за собой решение о необходимости выполнения полного комплекса работ, в том числе об исключении отдельны</w:t>
      </w:r>
      <w:r>
        <w:rPr>
          <w:szCs w:val="22"/>
        </w:rPr>
        <w:t xml:space="preserve">х работ из дефектной ведомости. </w:t>
      </w:r>
      <w:r w:rsidRPr="00726933">
        <w:rPr>
          <w:sz w:val="23"/>
          <w:szCs w:val="23"/>
        </w:rPr>
        <w:t>Работы выполняются Подрядчиком поэтапно, при этом этапом</w:t>
      </w:r>
      <w:r w:rsidRPr="000A7596">
        <w:rPr>
          <w:sz w:val="23"/>
          <w:szCs w:val="23"/>
        </w:rPr>
        <w:t xml:space="preserve"> выполнения работ признается каждый календарный месяц (с первого по последнее число месяца включительно).</w:t>
      </w:r>
    </w:p>
    <w:p w:rsidR="002E0A46" w:rsidRPr="002E0A46" w:rsidRDefault="00EF1336" w:rsidP="00551A24">
      <w:pPr>
        <w:contextualSpacing/>
        <w:jc w:val="both"/>
        <w:rPr>
          <w:rFonts w:cs="Arial"/>
          <w:szCs w:val="22"/>
        </w:rPr>
      </w:pPr>
      <w:r w:rsidRPr="00EF1336">
        <w:rPr>
          <w:rFonts w:cs="Arial"/>
          <w:b/>
          <w:szCs w:val="22"/>
          <w:u w:val="single"/>
        </w:rPr>
        <w:t>Условия оплаты</w:t>
      </w:r>
      <w:r w:rsidRPr="00EF1336">
        <w:rPr>
          <w:rFonts w:cs="Arial"/>
          <w:szCs w:val="22"/>
        </w:rPr>
        <w:t xml:space="preserve">: </w:t>
      </w:r>
      <w:r w:rsidR="002E0A46" w:rsidRPr="002E0A46">
        <w:rPr>
          <w:rFonts w:cs="Arial"/>
          <w:szCs w:val="22"/>
        </w:rPr>
        <w:t>по предоставленным подписанным актам выполненных работ и счетам–фактурам, с отсрочкой платежа 90 (девяносто) календарных дней.</w:t>
      </w:r>
    </w:p>
    <w:p w:rsidR="002E0A46" w:rsidRPr="002E0A46" w:rsidRDefault="002E0A46" w:rsidP="00551A24">
      <w:pPr>
        <w:autoSpaceDE w:val="0"/>
        <w:spacing w:before="0"/>
        <w:ind w:firstLine="720"/>
        <w:jc w:val="both"/>
        <w:rPr>
          <w:rFonts w:cs="Arial"/>
          <w:szCs w:val="22"/>
        </w:rPr>
      </w:pPr>
      <w:r w:rsidRPr="002E0A46">
        <w:rPr>
          <w:rFonts w:cs="Arial"/>
          <w:szCs w:val="22"/>
        </w:rPr>
        <w:t>Разница в стоимости материалов поставки Подрядчика (возникшая между стоимостью</w:t>
      </w:r>
      <w:r w:rsidRPr="002E0A46">
        <w:rPr>
          <w:rFonts w:cs="Arial"/>
          <w:color w:val="FF0000"/>
          <w:szCs w:val="22"/>
        </w:rPr>
        <w:t xml:space="preserve"> </w:t>
      </w:r>
      <w:r w:rsidRPr="002E0A46">
        <w:rPr>
          <w:rFonts w:cs="Arial"/>
          <w:color w:val="000000"/>
          <w:szCs w:val="22"/>
        </w:rPr>
        <w:t>материалов поставки Подрядчика, согласованной с Заказчиком, и фактической</w:t>
      </w:r>
      <w:r w:rsidRPr="002E0A46">
        <w:rPr>
          <w:rFonts w:cs="Arial"/>
          <w:szCs w:val="22"/>
        </w:rPr>
        <w:t xml:space="preserve"> </w:t>
      </w:r>
      <w:r w:rsidRPr="002E0A46">
        <w:rPr>
          <w:rFonts w:cs="Arial"/>
          <w:color w:val="000000"/>
          <w:szCs w:val="22"/>
        </w:rPr>
        <w:t>стоимостью</w:t>
      </w:r>
      <w:r w:rsidRPr="002E0A46">
        <w:rPr>
          <w:rFonts w:cs="Arial"/>
          <w:szCs w:val="22"/>
        </w:rPr>
        <w:t xml:space="preserve"> приобретенных Подрядчиком материалов) оплате Заказчиком не подлежит.</w:t>
      </w:r>
    </w:p>
    <w:p w:rsidR="00551A24" w:rsidRPr="000A7596" w:rsidRDefault="00551A24" w:rsidP="00551A24">
      <w:pPr>
        <w:spacing w:before="0"/>
        <w:ind w:firstLine="567"/>
        <w:jc w:val="both"/>
        <w:rPr>
          <w:sz w:val="23"/>
          <w:szCs w:val="23"/>
        </w:rPr>
      </w:pPr>
      <w:r w:rsidRPr="00726933">
        <w:rPr>
          <w:sz w:val="23"/>
          <w:szCs w:val="23"/>
        </w:rPr>
        <w:t>В случае увеличения Заказчиком объемов работ по сравнению с объемом, указанным в приложении №1, Стороны заключают дополнительное соглашение к настоящему Договору с указанием объемов (в соответствии с дополнительной дефектной ведомостью и дополнительными сметами), стоимости работ и сроков их выполнения, окончание которых не должно превышать сроков окончания основных работ, указанных в п.2.2 настоящего Договора. Подрядчик не вправе отказаться от заключения дополнительного соглашения и выполнения таких работ (в рамках опциона на выполнение работ). Стоимость таких работ определяется утвержденными Заказчиком сметами, выполненными на основании следующего Регламента определения стоимости работ, с соблюдением стоимости опциона:</w:t>
      </w:r>
    </w:p>
    <w:tbl>
      <w:tblPr>
        <w:tblW w:w="0" w:type="auto"/>
        <w:tblInd w:w="240" w:type="dxa"/>
        <w:tblLayout w:type="fixed"/>
        <w:tblLook w:val="0000" w:firstRow="0" w:lastRow="0" w:firstColumn="0" w:lastColumn="0" w:noHBand="0" w:noVBand="0"/>
      </w:tblPr>
      <w:tblGrid>
        <w:gridCol w:w="7088"/>
        <w:gridCol w:w="1118"/>
        <w:gridCol w:w="1453"/>
      </w:tblGrid>
      <w:tr w:rsidR="00551A24" w:rsidRPr="00EA2FD2" w:rsidTr="00857505">
        <w:trPr>
          <w:trHeight w:val="180"/>
        </w:trPr>
        <w:tc>
          <w:tcPr>
            <w:tcW w:w="7088" w:type="dxa"/>
            <w:tcBorders>
              <w:top w:val="single" w:sz="4" w:space="0" w:color="000000"/>
              <w:left w:val="single" w:sz="4" w:space="0" w:color="000000"/>
              <w:bottom w:val="single" w:sz="4" w:space="0" w:color="000000"/>
            </w:tcBorders>
            <w:shd w:val="clear" w:color="auto" w:fill="auto"/>
          </w:tcPr>
          <w:p w:rsidR="00551A24" w:rsidRPr="00551A24" w:rsidRDefault="00551A24" w:rsidP="00551A24">
            <w:pPr>
              <w:spacing w:before="0"/>
              <w:jc w:val="both"/>
            </w:pPr>
            <w:r w:rsidRPr="00551A24">
              <w:rPr>
                <w:szCs w:val="22"/>
              </w:rPr>
              <w:t xml:space="preserve">Наименование затрат </w:t>
            </w:r>
          </w:p>
        </w:tc>
        <w:tc>
          <w:tcPr>
            <w:tcW w:w="1118" w:type="dxa"/>
            <w:tcBorders>
              <w:top w:val="single" w:sz="4" w:space="0" w:color="000000"/>
              <w:left w:val="single" w:sz="4" w:space="0" w:color="000000"/>
              <w:bottom w:val="single" w:sz="4" w:space="0" w:color="000000"/>
            </w:tcBorders>
            <w:shd w:val="clear" w:color="auto" w:fill="auto"/>
          </w:tcPr>
          <w:p w:rsidR="00551A24" w:rsidRPr="00EA2FD2" w:rsidRDefault="00551A24" w:rsidP="00551A24">
            <w:pPr>
              <w:spacing w:before="0"/>
              <w:jc w:val="both"/>
            </w:pPr>
            <w:r w:rsidRPr="00EA2FD2">
              <w:rPr>
                <w:szCs w:val="22"/>
              </w:rPr>
              <w:t>Ед. изм.</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551A24" w:rsidRPr="00EA2FD2" w:rsidRDefault="00551A24" w:rsidP="00551A24">
            <w:pPr>
              <w:spacing w:before="0"/>
              <w:jc w:val="both"/>
            </w:pPr>
            <w:r w:rsidRPr="00EA2FD2">
              <w:rPr>
                <w:szCs w:val="22"/>
              </w:rPr>
              <w:t>Количество</w:t>
            </w:r>
          </w:p>
        </w:tc>
      </w:tr>
      <w:tr w:rsidR="00551A24" w:rsidRPr="00EA2FD2" w:rsidTr="00857505">
        <w:trPr>
          <w:trHeight w:val="180"/>
        </w:trPr>
        <w:tc>
          <w:tcPr>
            <w:tcW w:w="7088" w:type="dxa"/>
            <w:tcBorders>
              <w:top w:val="single" w:sz="4" w:space="0" w:color="000000"/>
              <w:left w:val="single" w:sz="4" w:space="0" w:color="000000"/>
              <w:bottom w:val="single" w:sz="4" w:space="0" w:color="000000"/>
            </w:tcBorders>
            <w:shd w:val="clear" w:color="auto" w:fill="auto"/>
          </w:tcPr>
          <w:p w:rsidR="00551A24" w:rsidRPr="00551A24" w:rsidRDefault="00551A24" w:rsidP="00551A24">
            <w:pPr>
              <w:spacing w:before="0"/>
              <w:jc w:val="both"/>
            </w:pPr>
            <w:r w:rsidRPr="00551A24">
              <w:rPr>
                <w:szCs w:val="22"/>
              </w:rPr>
              <w:t>Среднемесячная зарплата</w:t>
            </w:r>
          </w:p>
        </w:tc>
        <w:tc>
          <w:tcPr>
            <w:tcW w:w="1118" w:type="dxa"/>
            <w:tcBorders>
              <w:top w:val="single" w:sz="4" w:space="0" w:color="000000"/>
              <w:left w:val="single" w:sz="4" w:space="0" w:color="000000"/>
              <w:bottom w:val="single" w:sz="4" w:space="0" w:color="000000"/>
            </w:tcBorders>
            <w:shd w:val="clear" w:color="auto" w:fill="auto"/>
          </w:tcPr>
          <w:p w:rsidR="00551A24" w:rsidRPr="00EA2FD2" w:rsidRDefault="00551A24" w:rsidP="00551A24">
            <w:pPr>
              <w:spacing w:before="0"/>
              <w:jc w:val="both"/>
            </w:pPr>
            <w:r w:rsidRPr="00EA2FD2">
              <w:rPr>
                <w:szCs w:val="22"/>
              </w:rPr>
              <w:t>Руб.</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551A24" w:rsidRPr="00296F78" w:rsidRDefault="00551A24" w:rsidP="00551A24">
            <w:pPr>
              <w:snapToGrid w:val="0"/>
              <w:spacing w:before="0"/>
              <w:rPr>
                <w:b/>
              </w:rPr>
            </w:pPr>
          </w:p>
        </w:tc>
      </w:tr>
      <w:tr w:rsidR="00551A24" w:rsidRPr="00EA2FD2" w:rsidTr="00857505">
        <w:trPr>
          <w:trHeight w:val="180"/>
        </w:trPr>
        <w:tc>
          <w:tcPr>
            <w:tcW w:w="7088" w:type="dxa"/>
            <w:tcBorders>
              <w:top w:val="single" w:sz="4" w:space="0" w:color="000000"/>
              <w:left w:val="single" w:sz="4" w:space="0" w:color="000000"/>
              <w:bottom w:val="single" w:sz="4" w:space="0" w:color="000000"/>
            </w:tcBorders>
            <w:shd w:val="clear" w:color="auto" w:fill="auto"/>
          </w:tcPr>
          <w:p w:rsidR="00551A24" w:rsidRPr="00551A24" w:rsidRDefault="00551A24" w:rsidP="00551A24">
            <w:pPr>
              <w:spacing w:before="0"/>
              <w:jc w:val="both"/>
            </w:pPr>
            <w:r w:rsidRPr="00551A24">
              <w:rPr>
                <w:szCs w:val="22"/>
              </w:rPr>
              <w:t>Коэффициент на стесненные условия труда (к фонду оплаты труда (ФОТ)</w:t>
            </w:r>
          </w:p>
        </w:tc>
        <w:tc>
          <w:tcPr>
            <w:tcW w:w="1118" w:type="dxa"/>
            <w:tcBorders>
              <w:top w:val="single" w:sz="4" w:space="0" w:color="000000"/>
              <w:left w:val="single" w:sz="4" w:space="0" w:color="000000"/>
              <w:bottom w:val="single" w:sz="4" w:space="0" w:color="000000"/>
            </w:tcBorders>
            <w:shd w:val="clear" w:color="auto" w:fill="auto"/>
          </w:tcPr>
          <w:p w:rsidR="00551A24" w:rsidRPr="00EA2FD2" w:rsidRDefault="00551A24" w:rsidP="00551A24">
            <w:pPr>
              <w:spacing w:before="0"/>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551A24" w:rsidRPr="00296F78" w:rsidRDefault="00551A24" w:rsidP="00551A24">
            <w:pPr>
              <w:snapToGrid w:val="0"/>
              <w:spacing w:before="0"/>
              <w:rPr>
                <w:b/>
              </w:rPr>
            </w:pPr>
          </w:p>
        </w:tc>
      </w:tr>
      <w:tr w:rsidR="00551A24" w:rsidRPr="00EA2FD2" w:rsidTr="00857505">
        <w:trPr>
          <w:trHeight w:val="180"/>
        </w:trPr>
        <w:tc>
          <w:tcPr>
            <w:tcW w:w="7088" w:type="dxa"/>
            <w:tcBorders>
              <w:top w:val="single" w:sz="4" w:space="0" w:color="000000"/>
              <w:left w:val="single" w:sz="4" w:space="0" w:color="000000"/>
              <w:bottom w:val="single" w:sz="4" w:space="0" w:color="000000"/>
            </w:tcBorders>
            <w:shd w:val="clear" w:color="auto" w:fill="auto"/>
          </w:tcPr>
          <w:p w:rsidR="00551A24" w:rsidRPr="00551A24" w:rsidRDefault="00551A24" w:rsidP="00551A24">
            <w:pPr>
              <w:spacing w:before="0"/>
              <w:jc w:val="both"/>
            </w:pPr>
            <w:r w:rsidRPr="00551A24">
              <w:rPr>
                <w:szCs w:val="22"/>
              </w:rPr>
              <w:t>Коэффициент на работу внутри аппаратов (к ФОТ)</w:t>
            </w:r>
          </w:p>
        </w:tc>
        <w:tc>
          <w:tcPr>
            <w:tcW w:w="1118" w:type="dxa"/>
            <w:tcBorders>
              <w:top w:val="single" w:sz="4" w:space="0" w:color="000000"/>
              <w:left w:val="single" w:sz="4" w:space="0" w:color="000000"/>
              <w:bottom w:val="single" w:sz="4" w:space="0" w:color="000000"/>
            </w:tcBorders>
            <w:shd w:val="clear" w:color="auto" w:fill="auto"/>
          </w:tcPr>
          <w:p w:rsidR="00551A24" w:rsidRPr="00EA2FD2" w:rsidRDefault="00551A24" w:rsidP="00551A24">
            <w:pPr>
              <w:spacing w:before="0"/>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551A24" w:rsidRPr="00296F78" w:rsidRDefault="00551A24" w:rsidP="00551A24">
            <w:pPr>
              <w:snapToGrid w:val="0"/>
              <w:spacing w:before="0"/>
              <w:rPr>
                <w:b/>
              </w:rPr>
            </w:pPr>
          </w:p>
        </w:tc>
      </w:tr>
      <w:tr w:rsidR="00551A24" w:rsidRPr="00EA2FD2" w:rsidTr="00857505">
        <w:trPr>
          <w:trHeight w:val="180"/>
        </w:trPr>
        <w:tc>
          <w:tcPr>
            <w:tcW w:w="7088" w:type="dxa"/>
            <w:tcBorders>
              <w:top w:val="single" w:sz="4" w:space="0" w:color="000000"/>
              <w:left w:val="single" w:sz="4" w:space="0" w:color="000000"/>
              <w:bottom w:val="single" w:sz="4" w:space="0" w:color="000000"/>
            </w:tcBorders>
            <w:shd w:val="clear" w:color="auto" w:fill="auto"/>
          </w:tcPr>
          <w:p w:rsidR="00551A24" w:rsidRPr="00551A24" w:rsidRDefault="00551A24" w:rsidP="00551A24">
            <w:pPr>
              <w:spacing w:before="0"/>
              <w:jc w:val="both"/>
            </w:pPr>
            <w:r w:rsidRPr="00551A24">
              <w:rPr>
                <w:szCs w:val="22"/>
              </w:rPr>
              <w:t>Накладные расходы (от ФОТ)</w:t>
            </w:r>
          </w:p>
        </w:tc>
        <w:tc>
          <w:tcPr>
            <w:tcW w:w="1118" w:type="dxa"/>
            <w:tcBorders>
              <w:top w:val="single" w:sz="4" w:space="0" w:color="000000"/>
              <w:left w:val="single" w:sz="4" w:space="0" w:color="000000"/>
              <w:bottom w:val="single" w:sz="4" w:space="0" w:color="000000"/>
            </w:tcBorders>
            <w:shd w:val="clear" w:color="auto" w:fill="auto"/>
          </w:tcPr>
          <w:p w:rsidR="00551A24" w:rsidRPr="00EA2FD2" w:rsidRDefault="00551A24" w:rsidP="00551A24">
            <w:pPr>
              <w:spacing w:before="0"/>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551A24" w:rsidRPr="00296F78" w:rsidRDefault="00551A24" w:rsidP="00551A24">
            <w:pPr>
              <w:snapToGrid w:val="0"/>
              <w:spacing w:before="0"/>
              <w:rPr>
                <w:b/>
              </w:rPr>
            </w:pPr>
          </w:p>
        </w:tc>
      </w:tr>
      <w:tr w:rsidR="00551A24" w:rsidRPr="00EA2FD2" w:rsidTr="00857505">
        <w:trPr>
          <w:trHeight w:val="180"/>
        </w:trPr>
        <w:tc>
          <w:tcPr>
            <w:tcW w:w="7088" w:type="dxa"/>
            <w:tcBorders>
              <w:top w:val="single" w:sz="4" w:space="0" w:color="000000"/>
              <w:left w:val="single" w:sz="4" w:space="0" w:color="000000"/>
              <w:bottom w:val="single" w:sz="4" w:space="0" w:color="000000"/>
            </w:tcBorders>
            <w:shd w:val="clear" w:color="auto" w:fill="auto"/>
          </w:tcPr>
          <w:p w:rsidR="00551A24" w:rsidRPr="00551A24" w:rsidRDefault="00551A24" w:rsidP="00551A24">
            <w:pPr>
              <w:spacing w:before="0"/>
              <w:jc w:val="both"/>
            </w:pPr>
            <w:r w:rsidRPr="00551A24">
              <w:rPr>
                <w:szCs w:val="22"/>
              </w:rPr>
              <w:t>Плановые накопления (от ФОТ)</w:t>
            </w:r>
          </w:p>
        </w:tc>
        <w:tc>
          <w:tcPr>
            <w:tcW w:w="1118" w:type="dxa"/>
            <w:tcBorders>
              <w:top w:val="single" w:sz="4" w:space="0" w:color="000000"/>
              <w:left w:val="single" w:sz="4" w:space="0" w:color="000000"/>
              <w:bottom w:val="single" w:sz="4" w:space="0" w:color="000000"/>
            </w:tcBorders>
            <w:shd w:val="clear" w:color="auto" w:fill="auto"/>
          </w:tcPr>
          <w:p w:rsidR="00551A24" w:rsidRPr="00EA2FD2" w:rsidRDefault="00551A24" w:rsidP="00551A24">
            <w:pPr>
              <w:spacing w:before="0"/>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551A24" w:rsidRPr="00296F78" w:rsidRDefault="00551A24" w:rsidP="00551A24">
            <w:pPr>
              <w:snapToGrid w:val="0"/>
              <w:spacing w:before="0"/>
              <w:rPr>
                <w:b/>
              </w:rPr>
            </w:pPr>
          </w:p>
        </w:tc>
      </w:tr>
      <w:tr w:rsidR="00551A24" w:rsidRPr="00EA2FD2" w:rsidTr="00857505">
        <w:trPr>
          <w:trHeight w:val="180"/>
        </w:trPr>
        <w:tc>
          <w:tcPr>
            <w:tcW w:w="7088" w:type="dxa"/>
            <w:tcBorders>
              <w:top w:val="single" w:sz="4" w:space="0" w:color="000000"/>
              <w:left w:val="single" w:sz="4" w:space="0" w:color="000000"/>
              <w:bottom w:val="single" w:sz="4" w:space="0" w:color="000000"/>
            </w:tcBorders>
            <w:shd w:val="clear" w:color="auto" w:fill="auto"/>
          </w:tcPr>
          <w:p w:rsidR="00551A24" w:rsidRPr="00551A24" w:rsidRDefault="00551A24" w:rsidP="00551A24">
            <w:pPr>
              <w:spacing w:before="0"/>
              <w:jc w:val="both"/>
            </w:pPr>
            <w:r w:rsidRPr="00551A24">
              <w:rPr>
                <w:szCs w:val="22"/>
              </w:rPr>
              <w:t>Транспортные расходы на материалы подрядчика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551A24" w:rsidRPr="00EA2FD2" w:rsidRDefault="00551A24" w:rsidP="00551A24">
            <w:pPr>
              <w:spacing w:before="0"/>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551A24" w:rsidRPr="00296F78" w:rsidRDefault="00551A24" w:rsidP="00551A24">
            <w:pPr>
              <w:snapToGrid w:val="0"/>
              <w:spacing w:before="0"/>
              <w:rPr>
                <w:b/>
              </w:rPr>
            </w:pPr>
          </w:p>
        </w:tc>
      </w:tr>
      <w:tr w:rsidR="00551A24" w:rsidRPr="00EA2FD2" w:rsidTr="00857505">
        <w:trPr>
          <w:trHeight w:val="180"/>
        </w:trPr>
        <w:tc>
          <w:tcPr>
            <w:tcW w:w="7088" w:type="dxa"/>
            <w:tcBorders>
              <w:top w:val="single" w:sz="4" w:space="0" w:color="000000"/>
              <w:left w:val="single" w:sz="4" w:space="0" w:color="000000"/>
              <w:bottom w:val="single" w:sz="4" w:space="0" w:color="000000"/>
            </w:tcBorders>
            <w:shd w:val="clear" w:color="auto" w:fill="auto"/>
          </w:tcPr>
          <w:p w:rsidR="00551A24" w:rsidRPr="00551A24" w:rsidRDefault="00551A24" w:rsidP="00551A24">
            <w:pPr>
              <w:spacing w:before="0"/>
              <w:jc w:val="both"/>
            </w:pPr>
            <w:r w:rsidRPr="00551A24">
              <w:rPr>
                <w:szCs w:val="22"/>
              </w:rPr>
              <w:t>Транспортные расходы на материалы заказчика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551A24" w:rsidRPr="00EA2FD2" w:rsidRDefault="00551A24" w:rsidP="00551A24">
            <w:pPr>
              <w:spacing w:before="0"/>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551A24" w:rsidRPr="00296F78" w:rsidRDefault="00551A24" w:rsidP="00551A24">
            <w:pPr>
              <w:snapToGrid w:val="0"/>
              <w:spacing w:before="0"/>
              <w:rPr>
                <w:b/>
              </w:rPr>
            </w:pPr>
          </w:p>
        </w:tc>
      </w:tr>
    </w:tbl>
    <w:p w:rsidR="00551A24" w:rsidRPr="00551A24" w:rsidRDefault="00551A24" w:rsidP="00551A24">
      <w:pPr>
        <w:autoSpaceDE w:val="0"/>
        <w:spacing w:before="0"/>
        <w:ind w:firstLine="720"/>
        <w:jc w:val="both"/>
        <w:rPr>
          <w:sz w:val="16"/>
          <w:szCs w:val="16"/>
        </w:rPr>
      </w:pPr>
    </w:p>
    <w:p w:rsidR="00551A24" w:rsidRPr="00726933" w:rsidRDefault="00551A24" w:rsidP="00551A24">
      <w:pPr>
        <w:spacing w:before="0"/>
        <w:ind w:firstLine="567"/>
        <w:jc w:val="both"/>
        <w:rPr>
          <w:sz w:val="23"/>
          <w:szCs w:val="23"/>
        </w:rPr>
      </w:pPr>
      <w:r w:rsidRPr="00726933">
        <w:rPr>
          <w:sz w:val="23"/>
          <w:szCs w:val="23"/>
        </w:rPr>
        <w:t>В обоснованных случаях, при невозможности сметной оценки каких-либо видов дополнительных работ ресурсным методом (при отсутствии прямых расценок), Подрядчику по согласованию с Заказчиком допускается производить оценку базисно-индексным методом.</w:t>
      </w:r>
    </w:p>
    <w:p w:rsidR="00551A24" w:rsidRDefault="00551A24" w:rsidP="00551A24">
      <w:pPr>
        <w:spacing w:before="0"/>
        <w:ind w:firstLine="567"/>
        <w:jc w:val="both"/>
        <w:rPr>
          <w:sz w:val="23"/>
          <w:szCs w:val="23"/>
        </w:rPr>
      </w:pPr>
      <w:r w:rsidRPr="00726933">
        <w:rPr>
          <w:sz w:val="23"/>
          <w:szCs w:val="23"/>
        </w:rPr>
        <w:t>В случае отсутствия у Заказчика материалов и запасных частей для выполнения дополнительных работ, Подрядчик обязан их приобрести.</w:t>
      </w:r>
    </w:p>
    <w:p w:rsidR="00551A24" w:rsidRDefault="00551A24" w:rsidP="00551A24">
      <w:pPr>
        <w:autoSpaceDE w:val="0"/>
        <w:spacing w:before="0"/>
        <w:ind w:firstLine="720"/>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551A24" w:rsidRDefault="00551A24" w:rsidP="00551A24">
      <w:pPr>
        <w:autoSpaceDE w:val="0"/>
        <w:spacing w:before="0"/>
        <w:ind w:firstLine="720"/>
        <w:jc w:val="both"/>
        <w:rPr>
          <w:szCs w:val="22"/>
        </w:rPr>
      </w:pPr>
      <w:r w:rsidRPr="006A726D">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551A24" w:rsidRDefault="00551A24" w:rsidP="00551A24">
      <w:pPr>
        <w:spacing w:before="0"/>
        <w:ind w:firstLine="567"/>
        <w:jc w:val="both"/>
        <w:rPr>
          <w:szCs w:val="22"/>
        </w:rPr>
      </w:pPr>
      <w:r>
        <w:rPr>
          <w:szCs w:val="22"/>
        </w:rPr>
        <w:t xml:space="preserve">Стоимость опциона - </w:t>
      </w:r>
      <w:r w:rsidRPr="00726933">
        <w:rPr>
          <w:szCs w:val="22"/>
        </w:rPr>
        <w:t>не более 30 %</w:t>
      </w:r>
      <w:r w:rsidRPr="00774474">
        <w:rPr>
          <w:szCs w:val="22"/>
        </w:rPr>
        <w:t xml:space="preserve"> от стоимости работ по Договору, указанной в п. 3.1.</w:t>
      </w:r>
    </w:p>
    <w:p w:rsidR="00551A24" w:rsidRDefault="00551A24" w:rsidP="00551A24">
      <w:pPr>
        <w:spacing w:before="0"/>
        <w:jc w:val="both"/>
        <w:rPr>
          <w:szCs w:val="22"/>
        </w:rPr>
      </w:pPr>
      <w:r>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551A24" w:rsidRPr="006A726D" w:rsidRDefault="00551A24" w:rsidP="00551A24">
      <w:pPr>
        <w:spacing w:before="0"/>
        <w:ind w:firstLine="709"/>
        <w:jc w:val="both"/>
        <w:rPr>
          <w:szCs w:val="22"/>
        </w:rPr>
      </w:pPr>
      <w:r w:rsidRPr="006A726D">
        <w:rPr>
          <w:szCs w:val="22"/>
        </w:rPr>
        <w:t>Выбор подрядчика на проведение комплекса работ будет осуществляться в два этапа:</w:t>
      </w:r>
    </w:p>
    <w:p w:rsidR="00551A24" w:rsidRPr="006A726D" w:rsidRDefault="00551A24" w:rsidP="00551A24">
      <w:pPr>
        <w:numPr>
          <w:ilvl w:val="0"/>
          <w:numId w:val="8"/>
        </w:numPr>
        <w:spacing w:before="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551A24" w:rsidRPr="006A726D" w:rsidRDefault="00551A24" w:rsidP="00551A24">
      <w:pPr>
        <w:numPr>
          <w:ilvl w:val="0"/>
          <w:numId w:val="8"/>
        </w:numPr>
        <w:spacing w:before="0"/>
        <w:jc w:val="both"/>
        <w:rPr>
          <w:szCs w:val="22"/>
        </w:rPr>
      </w:pPr>
      <w:r w:rsidRPr="006A726D">
        <w:rPr>
          <w:szCs w:val="22"/>
        </w:rPr>
        <w:t>Этап рассмотрения коммерческих частей оферт – по совокупности следующих критериев оценки:</w:t>
      </w:r>
    </w:p>
    <w:p w:rsidR="00551A24" w:rsidRDefault="00551A24" w:rsidP="00551A24">
      <w:pPr>
        <w:spacing w:before="0"/>
        <w:ind w:firstLine="709"/>
        <w:jc w:val="both"/>
        <w:rPr>
          <w:b/>
          <w:szCs w:val="22"/>
        </w:rPr>
      </w:pPr>
      <w:r w:rsidRPr="006A726D">
        <w:rPr>
          <w:szCs w:val="22"/>
        </w:rPr>
        <w:lastRenderedPageBreak/>
        <w:t xml:space="preserve">- твердая договорная цена на работы </w:t>
      </w:r>
      <w:r w:rsidRPr="00396962">
        <w:rPr>
          <w:szCs w:val="22"/>
        </w:rPr>
        <w:t xml:space="preserve">по капитальному ремонту установок </w:t>
      </w:r>
      <w:r>
        <w:rPr>
          <w:szCs w:val="22"/>
        </w:rPr>
        <w:t>Гидрокрекинг, УПВ-1 цех №4</w:t>
      </w:r>
      <w:r w:rsidRPr="008D6F02">
        <w:rPr>
          <w:szCs w:val="22"/>
        </w:rPr>
        <w:t xml:space="preserve"> согласно графика прост</w:t>
      </w:r>
      <w:r>
        <w:rPr>
          <w:szCs w:val="22"/>
        </w:rPr>
        <w:t>оев в 2019</w:t>
      </w:r>
      <w:r w:rsidRPr="008D6F02">
        <w:rPr>
          <w:szCs w:val="22"/>
        </w:rPr>
        <w:t xml:space="preserve"> г.</w:t>
      </w:r>
      <w:r>
        <w:rPr>
          <w:b/>
          <w:szCs w:val="22"/>
        </w:rPr>
        <w:t>,</w:t>
      </w:r>
      <w:r w:rsidRPr="00396962">
        <w:rPr>
          <w:b/>
          <w:szCs w:val="22"/>
        </w:rPr>
        <w:t xml:space="preserve"> в состав которой, при необходимости, отдельным пунктом, должны быть включены расходы Контрагента на перебазировку персонала</w:t>
      </w:r>
      <w:r>
        <w:rPr>
          <w:b/>
          <w:szCs w:val="22"/>
        </w:rPr>
        <w:t xml:space="preserve"> </w:t>
      </w:r>
      <w:r w:rsidRPr="00232DB5">
        <w:rPr>
          <w:b/>
          <w:szCs w:val="22"/>
        </w:rPr>
        <w:t>(проезд, проживание, питание)</w:t>
      </w:r>
      <w:r w:rsidRPr="00396962">
        <w:rPr>
          <w:b/>
          <w:szCs w:val="22"/>
        </w:rPr>
        <w:t xml:space="preserve">, оборудования и техники, </w:t>
      </w:r>
      <w:r w:rsidRPr="00EE56FB">
        <w:rPr>
          <w:b/>
          <w:szCs w:val="22"/>
        </w:rPr>
        <w:t>а также на работу грузоподъемных механизмов, не входящих в сметные расценки</w:t>
      </w:r>
      <w:r>
        <w:rPr>
          <w:b/>
          <w:szCs w:val="22"/>
        </w:rPr>
        <w:t xml:space="preserve">, </w:t>
      </w:r>
      <w:r w:rsidRPr="00396962">
        <w:rPr>
          <w:b/>
          <w:szCs w:val="22"/>
        </w:rPr>
        <w:t>необходимых для выполнения данных работ.</w:t>
      </w:r>
    </w:p>
    <w:p w:rsidR="002E0A46" w:rsidRPr="002E0A46" w:rsidRDefault="00551A24" w:rsidP="00551A24">
      <w:pPr>
        <w:spacing w:before="0"/>
        <w:ind w:firstLine="709"/>
        <w:jc w:val="both"/>
        <w:rPr>
          <w:rFonts w:cs="Arial"/>
          <w:b/>
          <w:szCs w:val="22"/>
          <w:u w:val="single"/>
        </w:rPr>
      </w:pPr>
      <w:r w:rsidRPr="006A726D">
        <w:rPr>
          <w:szCs w:val="22"/>
        </w:rPr>
        <w:t>- регламенты определения стоимости работ на последующие работы (по форме в проекте Договора). Оценка регламентов будет производиться в соответствии с «Методикой оценки регламентов определения стоимости работ»</w:t>
      </w:r>
      <w:r w:rsidRPr="002E0A46">
        <w:rPr>
          <w:rFonts w:cs="Arial"/>
          <w:szCs w:val="22"/>
        </w:rPr>
        <w:t xml:space="preserve"> </w:t>
      </w:r>
      <w:r w:rsidR="002E0A46" w:rsidRPr="002E0A46">
        <w:rPr>
          <w:rFonts w:cs="Arial"/>
          <w:szCs w:val="22"/>
        </w:rPr>
        <w:t>(</w:t>
      </w:r>
      <w:r w:rsidR="00A22573">
        <w:rPr>
          <w:rFonts w:cs="Arial"/>
          <w:szCs w:val="22"/>
        </w:rPr>
        <w:t>по Ф</w:t>
      </w:r>
      <w:r w:rsidR="00A22573" w:rsidRPr="009E080F">
        <w:rPr>
          <w:rFonts w:cs="Arial"/>
          <w:szCs w:val="22"/>
        </w:rPr>
        <w:t xml:space="preserve">орме </w:t>
      </w:r>
      <w:r w:rsidR="00A22573">
        <w:rPr>
          <w:rFonts w:cs="Arial"/>
          <w:szCs w:val="22"/>
        </w:rPr>
        <w:t>12</w:t>
      </w:r>
      <w:r w:rsidR="00A22573" w:rsidRPr="009E080F">
        <w:rPr>
          <w:rFonts w:cs="Arial"/>
          <w:szCs w:val="22"/>
        </w:rPr>
        <w:t xml:space="preserve"> ПДО</w:t>
      </w:r>
      <w:r w:rsidR="002E0A46" w:rsidRPr="002E0A46">
        <w:rPr>
          <w:rFonts w:cs="Arial"/>
          <w:szCs w:val="22"/>
        </w:rPr>
        <w:t>).</w:t>
      </w:r>
    </w:p>
    <w:p w:rsidR="00C1210D" w:rsidRPr="003A417E" w:rsidRDefault="00C1210D" w:rsidP="00C1210D">
      <w:pPr>
        <w:autoSpaceDE w:val="0"/>
        <w:spacing w:after="120"/>
        <w:jc w:val="both"/>
        <w:rPr>
          <w:b/>
          <w:szCs w:val="22"/>
        </w:rPr>
      </w:pPr>
      <w:r w:rsidRPr="003A417E">
        <w:rPr>
          <w:b/>
          <w:szCs w:val="22"/>
        </w:rPr>
        <w:t>Локальные сметы №</w:t>
      </w:r>
      <w:r w:rsidR="00857505" w:rsidRPr="003A417E">
        <w:rPr>
          <w:b/>
          <w:szCs w:val="22"/>
        </w:rPr>
        <w:t>69-2018, 29/18, 30/18, 28/18</w:t>
      </w:r>
      <w:r w:rsidR="003A417E" w:rsidRPr="003A417E">
        <w:rPr>
          <w:b/>
          <w:szCs w:val="22"/>
        </w:rPr>
        <w:t xml:space="preserve"> (лот №1),</w:t>
      </w:r>
      <w:r w:rsidR="00857505" w:rsidRPr="003A417E">
        <w:rPr>
          <w:b/>
          <w:szCs w:val="22"/>
        </w:rPr>
        <w:t xml:space="preserve"> 29-2018, 01:00135, 01:00139, 34/18, 35/18</w:t>
      </w:r>
      <w:r w:rsidR="003A417E" w:rsidRPr="003A417E">
        <w:rPr>
          <w:b/>
          <w:szCs w:val="22"/>
        </w:rPr>
        <w:t xml:space="preserve"> (лот №2)</w:t>
      </w:r>
      <w:r w:rsidR="003A417E">
        <w:rPr>
          <w:szCs w:val="22"/>
        </w:rPr>
        <w:t xml:space="preserve"> </w:t>
      </w:r>
      <w:r w:rsidR="00757E34" w:rsidRPr="003A417E">
        <w:rPr>
          <w:b/>
          <w:szCs w:val="22"/>
        </w:rPr>
        <w:t>представленные</w:t>
      </w:r>
      <w:r w:rsidRPr="003A417E">
        <w:rPr>
          <w:b/>
          <w:szCs w:val="22"/>
        </w:rPr>
        <w:t xml:space="preserve"> в составе проектно-технической документации изменениям со стороны контрагентов не подлежат.</w:t>
      </w:r>
    </w:p>
    <w:p w:rsidR="00757E34" w:rsidRDefault="007845F1" w:rsidP="00757E34">
      <w:pPr>
        <w:autoSpaceDE w:val="0"/>
        <w:jc w:val="both"/>
        <w:rPr>
          <w:szCs w:val="22"/>
        </w:rPr>
      </w:pPr>
      <w:r w:rsidRPr="007845F1">
        <w:rPr>
          <w:b/>
          <w:szCs w:val="22"/>
          <w:u w:val="single"/>
        </w:rPr>
        <w:t>Проектно-техническая документация</w:t>
      </w:r>
      <w:r w:rsidRPr="007845F1">
        <w:rPr>
          <w:szCs w:val="22"/>
        </w:rPr>
        <w:t xml:space="preserve">: </w:t>
      </w:r>
    </w:p>
    <w:p w:rsidR="003A417E" w:rsidRDefault="003A417E" w:rsidP="003A417E">
      <w:pPr>
        <w:autoSpaceDE w:val="0"/>
        <w:jc w:val="both"/>
        <w:rPr>
          <w:szCs w:val="22"/>
        </w:rPr>
      </w:pPr>
      <w:r>
        <w:rPr>
          <w:b/>
          <w:szCs w:val="22"/>
        </w:rPr>
        <w:t>Лот №1.</w:t>
      </w:r>
      <w:r w:rsidRPr="00106B40">
        <w:rPr>
          <w:b/>
          <w:szCs w:val="22"/>
        </w:rPr>
        <w:t xml:space="preserve"> </w:t>
      </w:r>
      <w:r>
        <w:rPr>
          <w:szCs w:val="22"/>
        </w:rPr>
        <w:t xml:space="preserve">Утвержденная дефектная ведомость на работы по </w:t>
      </w:r>
      <w:r w:rsidRPr="00D54220">
        <w:rPr>
          <w:szCs w:val="22"/>
        </w:rPr>
        <w:t>капитальном</w:t>
      </w:r>
      <w:r>
        <w:rPr>
          <w:szCs w:val="22"/>
        </w:rPr>
        <w:t>у ремонту установки Гидрокрекинг цех №4 в 2019</w:t>
      </w:r>
      <w:r w:rsidRPr="008D6F02">
        <w:rPr>
          <w:szCs w:val="22"/>
        </w:rPr>
        <w:t xml:space="preserve"> г.</w:t>
      </w:r>
      <w:r>
        <w:rPr>
          <w:szCs w:val="22"/>
        </w:rPr>
        <w:t xml:space="preserve">, утвержденная разделительная ведомость поставки материалов установки Гидрокрекинг цех №4 в 2019 г., локальные сметы </w:t>
      </w:r>
      <w:r w:rsidRPr="00457DD5">
        <w:rPr>
          <w:szCs w:val="22"/>
        </w:rPr>
        <w:t>№</w:t>
      </w:r>
      <w:r w:rsidRPr="007F018B">
        <w:rPr>
          <w:szCs w:val="22"/>
        </w:rPr>
        <w:t>69-2018, 29/18,</w:t>
      </w:r>
      <w:r>
        <w:rPr>
          <w:szCs w:val="22"/>
        </w:rPr>
        <w:t xml:space="preserve"> </w:t>
      </w:r>
      <w:r w:rsidRPr="007F018B">
        <w:rPr>
          <w:szCs w:val="22"/>
        </w:rPr>
        <w:t>30/18, 28/18</w:t>
      </w:r>
      <w:r>
        <w:rPr>
          <w:b/>
          <w:szCs w:val="22"/>
        </w:rPr>
        <w:t xml:space="preserve"> </w:t>
      </w:r>
      <w:r>
        <w:rPr>
          <w:szCs w:val="22"/>
        </w:rPr>
        <w:t xml:space="preserve">на работы по </w:t>
      </w:r>
      <w:r w:rsidRPr="00D54220">
        <w:rPr>
          <w:szCs w:val="22"/>
        </w:rPr>
        <w:t>капитальном</w:t>
      </w:r>
      <w:r>
        <w:rPr>
          <w:szCs w:val="22"/>
        </w:rPr>
        <w:t xml:space="preserve">у ремонту установки Гидрокрекинг цех №4 в 2019 г. </w:t>
      </w:r>
      <w:r w:rsidRPr="00F815C6">
        <w:rPr>
          <w:color w:val="000000"/>
          <w:szCs w:val="22"/>
        </w:rPr>
        <w:t xml:space="preserve">передаются Контрагентам в электронном </w:t>
      </w:r>
      <w:r w:rsidRPr="00F815C6">
        <w:rPr>
          <w:szCs w:val="22"/>
        </w:rPr>
        <w:t>виде.</w:t>
      </w:r>
    </w:p>
    <w:p w:rsidR="003A417E" w:rsidRDefault="00353B5F" w:rsidP="003A417E">
      <w:pPr>
        <w:autoSpaceDE w:val="0"/>
        <w:jc w:val="both"/>
        <w:rPr>
          <w:szCs w:val="22"/>
        </w:rPr>
      </w:pPr>
      <w:r>
        <w:rPr>
          <w:b/>
          <w:szCs w:val="22"/>
        </w:rPr>
        <w:t>Лот №</w:t>
      </w:r>
      <w:r w:rsidR="003A417E">
        <w:rPr>
          <w:b/>
          <w:szCs w:val="22"/>
        </w:rPr>
        <w:t>2</w:t>
      </w:r>
      <w:r>
        <w:rPr>
          <w:b/>
          <w:szCs w:val="22"/>
        </w:rPr>
        <w:t>.</w:t>
      </w:r>
      <w:r w:rsidR="003A417E" w:rsidRPr="00106B40">
        <w:rPr>
          <w:b/>
          <w:szCs w:val="22"/>
        </w:rPr>
        <w:t xml:space="preserve"> </w:t>
      </w:r>
      <w:r w:rsidR="003A417E">
        <w:rPr>
          <w:szCs w:val="22"/>
        </w:rPr>
        <w:t xml:space="preserve">Утвержденная дефектная ведомость на </w:t>
      </w:r>
      <w:r>
        <w:rPr>
          <w:szCs w:val="22"/>
        </w:rPr>
        <w:t>р</w:t>
      </w:r>
      <w:r w:rsidR="003A417E">
        <w:rPr>
          <w:szCs w:val="22"/>
        </w:rPr>
        <w:t xml:space="preserve">аботы по </w:t>
      </w:r>
      <w:r w:rsidR="003A417E" w:rsidRPr="00D54220">
        <w:rPr>
          <w:szCs w:val="22"/>
        </w:rPr>
        <w:t>капитальном</w:t>
      </w:r>
      <w:r w:rsidR="003A417E">
        <w:rPr>
          <w:szCs w:val="22"/>
        </w:rPr>
        <w:t>у ремонту установки УПВ-1 цех №4</w:t>
      </w:r>
      <w:r w:rsidR="003A417E" w:rsidRPr="008D6F02">
        <w:rPr>
          <w:szCs w:val="22"/>
        </w:rPr>
        <w:t xml:space="preserve"> </w:t>
      </w:r>
      <w:r w:rsidR="003A417E">
        <w:rPr>
          <w:szCs w:val="22"/>
        </w:rPr>
        <w:t>в 2019</w:t>
      </w:r>
      <w:r w:rsidR="003A417E" w:rsidRPr="008D6F02">
        <w:rPr>
          <w:szCs w:val="22"/>
        </w:rPr>
        <w:t xml:space="preserve"> г.</w:t>
      </w:r>
      <w:r w:rsidR="003A417E">
        <w:rPr>
          <w:szCs w:val="22"/>
        </w:rPr>
        <w:t xml:space="preserve">, утвержденная </w:t>
      </w:r>
      <w:r>
        <w:rPr>
          <w:szCs w:val="22"/>
        </w:rPr>
        <w:t>р</w:t>
      </w:r>
      <w:r w:rsidR="003A417E">
        <w:rPr>
          <w:szCs w:val="22"/>
        </w:rPr>
        <w:t>азделительная ведомость поставки материалов на капитальный ремонт установки УПВ-1 ц</w:t>
      </w:r>
      <w:bookmarkStart w:id="0" w:name="_GoBack"/>
      <w:bookmarkEnd w:id="0"/>
      <w:r w:rsidR="003A417E">
        <w:rPr>
          <w:szCs w:val="22"/>
        </w:rPr>
        <w:t>ех №4 в 2019 г., локальные сметы №29-2018, 01:00135</w:t>
      </w:r>
      <w:r w:rsidR="003A417E" w:rsidRPr="00726933">
        <w:rPr>
          <w:szCs w:val="22"/>
        </w:rPr>
        <w:t>,</w:t>
      </w:r>
      <w:r w:rsidR="003A417E">
        <w:rPr>
          <w:szCs w:val="22"/>
        </w:rPr>
        <w:t xml:space="preserve"> 01:00139, 34</w:t>
      </w:r>
      <w:r w:rsidR="003A417E" w:rsidRPr="00726933">
        <w:rPr>
          <w:szCs w:val="22"/>
        </w:rPr>
        <w:t>/18,</w:t>
      </w:r>
      <w:r w:rsidR="003A417E">
        <w:rPr>
          <w:szCs w:val="22"/>
        </w:rPr>
        <w:t xml:space="preserve"> 35/18 на </w:t>
      </w:r>
      <w:r>
        <w:rPr>
          <w:szCs w:val="22"/>
        </w:rPr>
        <w:t>р</w:t>
      </w:r>
      <w:r w:rsidR="003A417E">
        <w:rPr>
          <w:szCs w:val="22"/>
        </w:rPr>
        <w:t xml:space="preserve">аботы по </w:t>
      </w:r>
      <w:r w:rsidR="003A417E" w:rsidRPr="00D54220">
        <w:rPr>
          <w:szCs w:val="22"/>
        </w:rPr>
        <w:t>капитальном</w:t>
      </w:r>
      <w:r w:rsidR="003A417E">
        <w:rPr>
          <w:szCs w:val="22"/>
        </w:rPr>
        <w:t>у ремонту установки УПВ-1 цех №4</w:t>
      </w:r>
      <w:r w:rsidR="003A417E" w:rsidRPr="008D6F02">
        <w:rPr>
          <w:szCs w:val="22"/>
        </w:rPr>
        <w:t xml:space="preserve"> </w:t>
      </w:r>
      <w:r w:rsidR="003A417E">
        <w:rPr>
          <w:szCs w:val="22"/>
        </w:rPr>
        <w:t>в 2019</w:t>
      </w:r>
      <w:r w:rsidR="003A417E" w:rsidRPr="008D6F02">
        <w:rPr>
          <w:szCs w:val="22"/>
        </w:rPr>
        <w:t xml:space="preserve"> г.</w:t>
      </w:r>
      <w:r w:rsidR="003A417E" w:rsidRPr="00F815C6">
        <w:rPr>
          <w:szCs w:val="22"/>
        </w:rPr>
        <w:t xml:space="preserve"> </w:t>
      </w:r>
      <w:r w:rsidR="003A417E" w:rsidRPr="00F815C6">
        <w:rPr>
          <w:color w:val="000000"/>
          <w:szCs w:val="22"/>
        </w:rPr>
        <w:t xml:space="preserve">передаются Контрагентам в электронном </w:t>
      </w:r>
      <w:r w:rsidR="003A417E" w:rsidRPr="00F815C6">
        <w:rPr>
          <w:szCs w:val="22"/>
        </w:rPr>
        <w:t>виде.</w:t>
      </w:r>
    </w:p>
    <w:p w:rsidR="00C10AFA" w:rsidRPr="00C10AFA" w:rsidRDefault="00C10AFA" w:rsidP="00C10AFA">
      <w:pPr>
        <w:autoSpaceDE w:val="0"/>
        <w:jc w:val="both"/>
        <w:rPr>
          <w:color w:val="FF0000"/>
          <w:szCs w:val="22"/>
        </w:rPr>
      </w:pPr>
      <w:r w:rsidRPr="00C10AFA">
        <w:rPr>
          <w:color w:val="FF0000"/>
          <w:szCs w:val="22"/>
          <w:highlight w:val="yellow"/>
        </w:rPr>
        <w:t xml:space="preserve">Можно скачать по следующей ссылке: </w:t>
      </w:r>
      <w:hyperlink r:id="rId7" w:history="1">
        <w:r w:rsidRPr="00C10AFA">
          <w:rPr>
            <w:rStyle w:val="ae"/>
            <w:rFonts w:ascii="Helvetica" w:hAnsi="Helvetica" w:cs="Helvetica"/>
            <w:color w:val="FF0000"/>
            <w:sz w:val="21"/>
            <w:szCs w:val="21"/>
            <w:highlight w:val="yellow"/>
          </w:rPr>
          <w:t>http://yanos.slavneft.ru/files/pril_636673551234222298.zip</w:t>
        </w:r>
      </w:hyperlink>
    </w:p>
    <w:p w:rsidR="00EF1336" w:rsidRPr="00EF1336" w:rsidRDefault="00EF1336" w:rsidP="005665D8">
      <w:pPr>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9861BE" w:rsidRPr="009861BE">
        <w:rPr>
          <w:szCs w:val="22"/>
        </w:rPr>
        <w:t>утвержденными ведомостями объемов работ и сметными расчетами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D533AD">
        <w:rPr>
          <w:szCs w:val="22"/>
        </w:rPr>
        <w:t>СП 16.13330.2011, СП 63.13330.2012, СП 70.13330.2012, СП 45.13330.2012, СП 75.13330.2011, СП 61.13330.2012, СП 126.13330.2012</w:t>
      </w:r>
      <w:r w:rsidR="00D533AD" w:rsidRPr="00D02722">
        <w:rPr>
          <w:szCs w:val="22"/>
        </w:rPr>
        <w:t>, Правила по охране труда в строительстве, утв. приказом от 1 июня 2015 г. N 336н</w:t>
      </w:r>
      <w:r w:rsidR="009861BE" w:rsidRPr="009861BE">
        <w:rPr>
          <w:szCs w:val="22"/>
        </w:rPr>
        <w:t>.</w:t>
      </w:r>
    </w:p>
    <w:p w:rsidR="00654ECD" w:rsidRDefault="00654ECD" w:rsidP="00654ECD">
      <w:pPr>
        <w:autoSpaceDE w:val="0"/>
        <w:spacing w:after="120"/>
        <w:jc w:val="both"/>
        <w:rPr>
          <w:szCs w:val="22"/>
        </w:rPr>
      </w:pPr>
      <w:r>
        <w:rPr>
          <w:iCs/>
          <w:szCs w:val="22"/>
        </w:rPr>
        <w:t xml:space="preserve">Осуществлять работы в соответствии с нормативными документами, указанными в п. п. 5.5,6.6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981" w:type="dxa"/>
        <w:tblInd w:w="83" w:type="dxa"/>
        <w:tblLayout w:type="fixed"/>
        <w:tblLook w:val="0000" w:firstRow="0" w:lastRow="0" w:firstColumn="0" w:lastColumn="0" w:noHBand="0" w:noVBand="0"/>
      </w:tblPr>
      <w:tblGrid>
        <w:gridCol w:w="592"/>
        <w:gridCol w:w="3676"/>
        <w:gridCol w:w="2693"/>
        <w:gridCol w:w="1569"/>
        <w:gridCol w:w="1701"/>
        <w:gridCol w:w="750"/>
      </w:tblGrid>
      <w:tr w:rsidR="00353B5F" w:rsidTr="00683E44">
        <w:trPr>
          <w:gridAfter w:val="1"/>
          <w:wAfter w:w="750" w:type="dxa"/>
          <w:trHeight w:val="300"/>
          <w:tblHeader/>
        </w:trPr>
        <w:tc>
          <w:tcPr>
            <w:tcW w:w="592" w:type="dxa"/>
            <w:tcBorders>
              <w:top w:val="single" w:sz="4" w:space="0" w:color="000000"/>
              <w:left w:val="single" w:sz="4" w:space="0" w:color="000000"/>
              <w:bottom w:val="single" w:sz="4" w:space="0" w:color="000000"/>
            </w:tcBorders>
            <w:shd w:val="clear" w:color="auto" w:fill="D9D9D9"/>
            <w:vAlign w:val="center"/>
          </w:tcPr>
          <w:p w:rsidR="00353B5F" w:rsidRPr="00353B5F" w:rsidRDefault="00353B5F" w:rsidP="00353B5F">
            <w:pPr>
              <w:rPr>
                <w:rFonts w:cs="Arial"/>
                <w:b/>
                <w:bCs/>
                <w:sz w:val="20"/>
                <w:szCs w:val="20"/>
              </w:rPr>
            </w:pPr>
            <w:r w:rsidRPr="00353B5F">
              <w:rPr>
                <w:rFonts w:cs="Arial"/>
                <w:b/>
                <w:bCs/>
                <w:sz w:val="20"/>
                <w:szCs w:val="20"/>
              </w:rPr>
              <w:t>№ п/п</w:t>
            </w:r>
          </w:p>
        </w:tc>
        <w:tc>
          <w:tcPr>
            <w:tcW w:w="3676" w:type="dxa"/>
            <w:tcBorders>
              <w:top w:val="single" w:sz="4" w:space="0" w:color="000000"/>
              <w:left w:val="single" w:sz="4" w:space="0" w:color="000000"/>
              <w:bottom w:val="single" w:sz="4" w:space="0" w:color="000000"/>
            </w:tcBorders>
            <w:shd w:val="clear" w:color="auto" w:fill="D9D9D9"/>
            <w:vAlign w:val="center"/>
          </w:tcPr>
          <w:p w:rsidR="00353B5F" w:rsidRPr="00353B5F" w:rsidRDefault="00353B5F" w:rsidP="00A63EB7">
            <w:pPr>
              <w:rPr>
                <w:rFonts w:cs="Arial"/>
                <w:b/>
                <w:bCs/>
                <w:sz w:val="20"/>
                <w:szCs w:val="20"/>
              </w:rPr>
            </w:pPr>
            <w:r w:rsidRPr="00353B5F">
              <w:rPr>
                <w:rFonts w:cs="Arial"/>
                <w:b/>
                <w:bCs/>
                <w:sz w:val="20"/>
                <w:szCs w:val="20"/>
              </w:rPr>
              <w:t xml:space="preserve">Требование </w:t>
            </w:r>
            <w:r w:rsidRPr="00353B5F">
              <w:rPr>
                <w:rFonts w:cs="Arial"/>
                <w:b/>
                <w:bCs/>
                <w:sz w:val="20"/>
                <w:szCs w:val="20"/>
              </w:rPr>
              <w:br/>
              <w:t>(параметр оценки)</w:t>
            </w:r>
          </w:p>
        </w:tc>
        <w:tc>
          <w:tcPr>
            <w:tcW w:w="2693" w:type="dxa"/>
            <w:tcBorders>
              <w:top w:val="single" w:sz="4" w:space="0" w:color="000000"/>
              <w:left w:val="single" w:sz="4" w:space="0" w:color="000000"/>
              <w:bottom w:val="single" w:sz="4" w:space="0" w:color="000000"/>
            </w:tcBorders>
            <w:shd w:val="clear" w:color="auto" w:fill="D9D9D9"/>
            <w:vAlign w:val="center"/>
          </w:tcPr>
          <w:p w:rsidR="00353B5F" w:rsidRPr="00353B5F" w:rsidRDefault="00353B5F" w:rsidP="00A63EB7">
            <w:pPr>
              <w:rPr>
                <w:rFonts w:cs="Arial"/>
                <w:b/>
                <w:bCs/>
                <w:sz w:val="20"/>
                <w:szCs w:val="20"/>
              </w:rPr>
            </w:pPr>
            <w:r w:rsidRPr="00353B5F">
              <w:rPr>
                <w:rFonts w:cs="Arial"/>
                <w:b/>
                <w:bCs/>
                <w:sz w:val="20"/>
                <w:szCs w:val="20"/>
              </w:rPr>
              <w:t>Документы, подтверждающие соответствия требованию</w:t>
            </w:r>
          </w:p>
        </w:tc>
        <w:tc>
          <w:tcPr>
            <w:tcW w:w="1569" w:type="dxa"/>
            <w:tcBorders>
              <w:top w:val="single" w:sz="4" w:space="0" w:color="000000"/>
              <w:left w:val="single" w:sz="4" w:space="0" w:color="000000"/>
              <w:bottom w:val="single" w:sz="4" w:space="0" w:color="000000"/>
            </w:tcBorders>
            <w:shd w:val="clear" w:color="auto" w:fill="D9D9D9"/>
            <w:vAlign w:val="center"/>
          </w:tcPr>
          <w:p w:rsidR="00353B5F" w:rsidRPr="00353B5F" w:rsidRDefault="00353B5F" w:rsidP="00A63EB7">
            <w:pPr>
              <w:rPr>
                <w:rFonts w:cs="Arial"/>
                <w:b/>
                <w:bCs/>
                <w:sz w:val="20"/>
                <w:szCs w:val="20"/>
              </w:rPr>
            </w:pPr>
            <w:r w:rsidRPr="00353B5F">
              <w:rPr>
                <w:rFonts w:cs="Arial"/>
                <w:b/>
                <w:bCs/>
                <w:sz w:val="20"/>
                <w:szCs w:val="20"/>
              </w:rPr>
              <w:t>Единица 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53B5F" w:rsidRPr="00353B5F" w:rsidRDefault="00353B5F" w:rsidP="00A63EB7">
            <w:pPr>
              <w:rPr>
                <w:rFonts w:cs="Arial"/>
                <w:b/>
                <w:bCs/>
                <w:sz w:val="20"/>
                <w:szCs w:val="20"/>
              </w:rPr>
            </w:pPr>
            <w:r w:rsidRPr="00353B5F">
              <w:rPr>
                <w:rFonts w:cs="Arial"/>
                <w:b/>
                <w:bCs/>
                <w:sz w:val="20"/>
                <w:szCs w:val="20"/>
              </w:rPr>
              <w:t>Условия соответствия</w:t>
            </w:r>
          </w:p>
        </w:tc>
      </w:tr>
      <w:tr w:rsidR="00353B5F" w:rsidTr="00683E44">
        <w:trPr>
          <w:gridAfter w:val="1"/>
          <w:wAfter w:w="750" w:type="dxa"/>
          <w:trHeight w:val="164"/>
          <w:tblHeader/>
        </w:trPr>
        <w:tc>
          <w:tcPr>
            <w:tcW w:w="592" w:type="dxa"/>
            <w:tcBorders>
              <w:top w:val="single" w:sz="4" w:space="0" w:color="000000"/>
              <w:left w:val="single" w:sz="4" w:space="0" w:color="000000"/>
              <w:bottom w:val="single" w:sz="4" w:space="0" w:color="000000"/>
            </w:tcBorders>
            <w:shd w:val="clear" w:color="auto" w:fill="D9D9D9"/>
            <w:vAlign w:val="center"/>
          </w:tcPr>
          <w:p w:rsidR="00353B5F" w:rsidRPr="00353B5F" w:rsidRDefault="00353B5F" w:rsidP="00AF1AD3">
            <w:pPr>
              <w:rPr>
                <w:rFonts w:cs="Arial"/>
                <w:b/>
                <w:sz w:val="20"/>
                <w:szCs w:val="20"/>
              </w:rPr>
            </w:pPr>
            <w:r w:rsidRPr="00353B5F">
              <w:rPr>
                <w:rFonts w:cs="Arial"/>
                <w:b/>
                <w:sz w:val="20"/>
                <w:szCs w:val="20"/>
              </w:rPr>
              <w:t>1</w:t>
            </w:r>
          </w:p>
        </w:tc>
        <w:tc>
          <w:tcPr>
            <w:tcW w:w="3676" w:type="dxa"/>
            <w:tcBorders>
              <w:top w:val="single" w:sz="4" w:space="0" w:color="000000"/>
              <w:left w:val="single" w:sz="4" w:space="0" w:color="000000"/>
              <w:bottom w:val="single" w:sz="4" w:space="0" w:color="000000"/>
            </w:tcBorders>
            <w:shd w:val="clear" w:color="auto" w:fill="D9D9D9"/>
            <w:vAlign w:val="center"/>
          </w:tcPr>
          <w:p w:rsidR="00353B5F" w:rsidRPr="00353B5F" w:rsidRDefault="00353B5F" w:rsidP="00AF1AD3">
            <w:pPr>
              <w:rPr>
                <w:rFonts w:cs="Arial"/>
                <w:b/>
                <w:sz w:val="20"/>
                <w:szCs w:val="20"/>
              </w:rPr>
            </w:pPr>
            <w:r w:rsidRPr="00353B5F">
              <w:rPr>
                <w:rFonts w:cs="Arial"/>
                <w:b/>
                <w:sz w:val="20"/>
                <w:szCs w:val="20"/>
              </w:rPr>
              <w:t>2</w:t>
            </w:r>
          </w:p>
        </w:tc>
        <w:tc>
          <w:tcPr>
            <w:tcW w:w="2693" w:type="dxa"/>
            <w:tcBorders>
              <w:top w:val="single" w:sz="4" w:space="0" w:color="000000"/>
              <w:left w:val="single" w:sz="4" w:space="0" w:color="000000"/>
              <w:bottom w:val="single" w:sz="4" w:space="0" w:color="000000"/>
            </w:tcBorders>
            <w:shd w:val="clear" w:color="auto" w:fill="D9D9D9"/>
            <w:vAlign w:val="center"/>
          </w:tcPr>
          <w:p w:rsidR="00353B5F" w:rsidRPr="00353B5F" w:rsidRDefault="00353B5F" w:rsidP="00AF1AD3">
            <w:pPr>
              <w:rPr>
                <w:rFonts w:cs="Arial"/>
                <w:b/>
                <w:sz w:val="20"/>
                <w:szCs w:val="20"/>
              </w:rPr>
            </w:pPr>
            <w:r w:rsidRPr="00353B5F">
              <w:rPr>
                <w:rFonts w:cs="Arial"/>
                <w:b/>
                <w:sz w:val="20"/>
                <w:szCs w:val="20"/>
              </w:rPr>
              <w:t>3</w:t>
            </w:r>
          </w:p>
        </w:tc>
        <w:tc>
          <w:tcPr>
            <w:tcW w:w="1569" w:type="dxa"/>
            <w:tcBorders>
              <w:top w:val="single" w:sz="4" w:space="0" w:color="000000"/>
              <w:left w:val="single" w:sz="4" w:space="0" w:color="000000"/>
              <w:bottom w:val="single" w:sz="4" w:space="0" w:color="000000"/>
            </w:tcBorders>
            <w:shd w:val="clear" w:color="auto" w:fill="D9D9D9"/>
            <w:vAlign w:val="center"/>
          </w:tcPr>
          <w:p w:rsidR="00353B5F" w:rsidRPr="00353B5F" w:rsidRDefault="00353B5F" w:rsidP="00AF1AD3">
            <w:pPr>
              <w:rPr>
                <w:rFonts w:cs="Arial"/>
                <w:b/>
                <w:sz w:val="20"/>
                <w:szCs w:val="20"/>
              </w:rPr>
            </w:pPr>
            <w:r w:rsidRPr="00353B5F">
              <w:rPr>
                <w:rFonts w:cs="Arial"/>
                <w:b/>
                <w:sz w:val="20"/>
                <w:szCs w:val="20"/>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53B5F" w:rsidRPr="00353B5F" w:rsidRDefault="00353B5F" w:rsidP="00AF1AD3">
            <w:pPr>
              <w:rPr>
                <w:rFonts w:cs="Arial"/>
                <w:sz w:val="20"/>
                <w:szCs w:val="20"/>
              </w:rPr>
            </w:pPr>
            <w:r w:rsidRPr="00353B5F">
              <w:rPr>
                <w:rFonts w:cs="Arial"/>
                <w:b/>
                <w:sz w:val="20"/>
                <w:szCs w:val="20"/>
              </w:rPr>
              <w:t>5</w:t>
            </w:r>
          </w:p>
        </w:tc>
      </w:tr>
      <w:tr w:rsidR="00353B5F" w:rsidTr="00683E44">
        <w:trPr>
          <w:gridAfter w:val="1"/>
          <w:wAfter w:w="750" w:type="dxa"/>
          <w:trHeight w:val="164"/>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1</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autoSpaceDE w:val="0"/>
              <w:jc w:val="both"/>
              <w:rPr>
                <w:rFonts w:cs="Arial"/>
                <w:sz w:val="20"/>
                <w:szCs w:val="20"/>
              </w:rPr>
            </w:pPr>
            <w:r w:rsidRPr="00353B5F">
              <w:rPr>
                <w:rFonts w:cs="Arial"/>
                <w:sz w:val="20"/>
                <w:szCs w:val="20"/>
              </w:rPr>
              <w:t>Среднегодовой объем выполненных работ по капитальному строительству, техническому перевооружению, капитальному ремонту, на объектах нефтепереработки (технологических трубопроводов, оборудования, зданий, сооружений), в том числе, но не ограничиваясь, на ОАО «Славнефть-ЯНОС», ОАО «Газпром нефть», ОАО «НК «Роснефть»</w:t>
            </w:r>
          </w:p>
        </w:tc>
        <w:tc>
          <w:tcPr>
            <w:tcW w:w="2693" w:type="dxa"/>
            <w:tcBorders>
              <w:top w:val="single" w:sz="4" w:space="0" w:color="000000"/>
              <w:left w:val="single" w:sz="4" w:space="0" w:color="000000"/>
              <w:bottom w:val="single" w:sz="4" w:space="0" w:color="000000"/>
            </w:tcBorders>
            <w:shd w:val="clear" w:color="auto" w:fill="auto"/>
            <w:vAlign w:val="center"/>
          </w:tcPr>
          <w:p w:rsidR="00353B5F" w:rsidRPr="00AF1AD3" w:rsidRDefault="00353B5F" w:rsidP="00683E44">
            <w:pPr>
              <w:autoSpaceDE w:val="0"/>
              <w:ind w:left="34"/>
              <w:rPr>
                <w:rFonts w:cs="Arial"/>
                <w:sz w:val="20"/>
                <w:szCs w:val="20"/>
                <w:shd w:val="clear" w:color="auto" w:fill="FFFF00"/>
              </w:rPr>
            </w:pPr>
            <w:r w:rsidRPr="00AF1AD3">
              <w:rPr>
                <w:rFonts w:cs="Arial"/>
                <w:sz w:val="20"/>
                <w:szCs w:val="20"/>
              </w:rPr>
              <w:t>Справка об опыте работы (включая работу субподрядных организаций) за 2015-2017 гг. за подписью руководителя организации с обязательным приложением к ней копий актов выполненных работ/справок о стоимости выполненных работ и затрат форма КС-3/ актов о приемке выполненных работ форма КС-2, (Форма 7) референц-лист</w:t>
            </w: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autoSpaceDE w:val="0"/>
              <w:ind w:left="34"/>
              <w:jc w:val="both"/>
              <w:rPr>
                <w:rFonts w:cs="Arial"/>
                <w:sz w:val="20"/>
                <w:szCs w:val="20"/>
              </w:rPr>
            </w:pPr>
            <w:r>
              <w:rPr>
                <w:rFonts w:cs="Arial"/>
                <w:sz w:val="20"/>
                <w:szCs w:val="20"/>
              </w:rPr>
              <w:t>р</w:t>
            </w:r>
            <w:r w:rsidRPr="00353B5F">
              <w:rPr>
                <w:rFonts w:cs="Arial"/>
                <w:sz w:val="20"/>
                <w:szCs w:val="20"/>
              </w:rPr>
              <w:t>убль, без 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autoSpaceDE w:val="0"/>
              <w:jc w:val="both"/>
              <w:rPr>
                <w:rFonts w:cs="Arial"/>
                <w:sz w:val="20"/>
                <w:szCs w:val="20"/>
              </w:rPr>
            </w:pPr>
            <w:r w:rsidRPr="00353B5F">
              <w:rPr>
                <w:rFonts w:cs="Arial"/>
                <w:sz w:val="20"/>
                <w:szCs w:val="20"/>
              </w:rPr>
              <w:t xml:space="preserve">По лоту </w:t>
            </w:r>
          </w:p>
          <w:p w:rsidR="00353B5F" w:rsidRPr="00353B5F" w:rsidRDefault="00353B5F" w:rsidP="00A63EB7">
            <w:pPr>
              <w:autoSpaceDE w:val="0"/>
              <w:jc w:val="both"/>
              <w:rPr>
                <w:rFonts w:cs="Arial"/>
                <w:sz w:val="20"/>
                <w:szCs w:val="20"/>
              </w:rPr>
            </w:pPr>
            <w:r w:rsidRPr="00353B5F">
              <w:rPr>
                <w:rFonts w:cs="Arial"/>
                <w:sz w:val="20"/>
                <w:szCs w:val="20"/>
              </w:rPr>
              <w:t>№ 1-</w:t>
            </w:r>
          </w:p>
          <w:p w:rsidR="00353B5F" w:rsidRPr="00353B5F" w:rsidRDefault="00353B5F" w:rsidP="00A63EB7">
            <w:pPr>
              <w:autoSpaceDE w:val="0"/>
              <w:jc w:val="both"/>
              <w:rPr>
                <w:rFonts w:cs="Arial"/>
                <w:sz w:val="20"/>
                <w:szCs w:val="20"/>
              </w:rPr>
            </w:pPr>
            <w:r w:rsidRPr="00353B5F">
              <w:rPr>
                <w:rFonts w:cs="Arial"/>
                <w:sz w:val="20"/>
                <w:szCs w:val="20"/>
              </w:rPr>
              <w:t xml:space="preserve">26 млн.руб. </w:t>
            </w:r>
          </w:p>
          <w:p w:rsidR="00353B5F" w:rsidRPr="00353B5F" w:rsidRDefault="00353B5F" w:rsidP="00A63EB7">
            <w:pPr>
              <w:autoSpaceDE w:val="0"/>
              <w:jc w:val="both"/>
              <w:rPr>
                <w:rFonts w:cs="Arial"/>
                <w:sz w:val="20"/>
                <w:szCs w:val="20"/>
              </w:rPr>
            </w:pPr>
            <w:r w:rsidRPr="00353B5F">
              <w:rPr>
                <w:rFonts w:cs="Arial"/>
                <w:sz w:val="20"/>
                <w:szCs w:val="20"/>
              </w:rPr>
              <w:t>и более;</w:t>
            </w:r>
          </w:p>
          <w:p w:rsidR="00353B5F" w:rsidRPr="00353B5F" w:rsidRDefault="00353B5F" w:rsidP="00A63EB7">
            <w:pPr>
              <w:autoSpaceDE w:val="0"/>
              <w:jc w:val="both"/>
              <w:rPr>
                <w:rFonts w:cs="Arial"/>
                <w:sz w:val="20"/>
                <w:szCs w:val="20"/>
              </w:rPr>
            </w:pPr>
            <w:r w:rsidRPr="00353B5F">
              <w:rPr>
                <w:rFonts w:cs="Arial"/>
                <w:sz w:val="20"/>
                <w:szCs w:val="20"/>
              </w:rPr>
              <w:t xml:space="preserve">По лоту </w:t>
            </w:r>
          </w:p>
          <w:p w:rsidR="00353B5F" w:rsidRPr="00353B5F" w:rsidRDefault="00353B5F" w:rsidP="00A63EB7">
            <w:pPr>
              <w:autoSpaceDE w:val="0"/>
              <w:jc w:val="both"/>
              <w:rPr>
                <w:rFonts w:cs="Arial"/>
                <w:sz w:val="20"/>
                <w:szCs w:val="20"/>
              </w:rPr>
            </w:pPr>
            <w:r w:rsidRPr="00353B5F">
              <w:rPr>
                <w:rFonts w:cs="Arial"/>
                <w:sz w:val="20"/>
                <w:szCs w:val="20"/>
              </w:rPr>
              <w:t>№ 2-</w:t>
            </w:r>
          </w:p>
          <w:p w:rsidR="00353B5F" w:rsidRPr="00353B5F" w:rsidRDefault="00353B5F" w:rsidP="00A63EB7">
            <w:pPr>
              <w:autoSpaceDE w:val="0"/>
              <w:jc w:val="both"/>
              <w:rPr>
                <w:rFonts w:cs="Arial"/>
                <w:sz w:val="20"/>
                <w:szCs w:val="20"/>
              </w:rPr>
            </w:pPr>
            <w:r w:rsidRPr="00353B5F">
              <w:rPr>
                <w:rFonts w:cs="Arial"/>
                <w:sz w:val="20"/>
                <w:szCs w:val="20"/>
              </w:rPr>
              <w:t xml:space="preserve">18 млн.руб. </w:t>
            </w:r>
          </w:p>
          <w:p w:rsidR="00353B5F" w:rsidRPr="00353B5F" w:rsidRDefault="00353B5F" w:rsidP="00A63EB7">
            <w:pPr>
              <w:autoSpaceDE w:val="0"/>
              <w:jc w:val="both"/>
              <w:rPr>
                <w:rFonts w:cs="Arial"/>
                <w:sz w:val="20"/>
                <w:szCs w:val="20"/>
              </w:rPr>
            </w:pPr>
            <w:r w:rsidRPr="00353B5F">
              <w:rPr>
                <w:rFonts w:cs="Arial"/>
                <w:sz w:val="20"/>
                <w:szCs w:val="20"/>
              </w:rPr>
              <w:t>и более</w:t>
            </w:r>
          </w:p>
        </w:tc>
      </w:tr>
      <w:tr w:rsidR="00353B5F" w:rsidTr="00683E44">
        <w:trPr>
          <w:gridAfter w:val="1"/>
          <w:wAfter w:w="750" w:type="dxa"/>
          <w:trHeight w:val="164"/>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lastRenderedPageBreak/>
              <w:t>2</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autoSpaceDE w:val="0"/>
              <w:ind w:left="34"/>
              <w:jc w:val="both"/>
              <w:rPr>
                <w:rFonts w:cs="Arial"/>
                <w:sz w:val="20"/>
                <w:szCs w:val="20"/>
              </w:rPr>
            </w:pPr>
            <w:r w:rsidRPr="00353B5F">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693" w:type="dxa"/>
            <w:tcBorders>
              <w:top w:val="single" w:sz="4" w:space="0" w:color="000000"/>
              <w:left w:val="single" w:sz="4" w:space="0" w:color="000000"/>
              <w:bottom w:val="single" w:sz="4" w:space="0" w:color="000000"/>
            </w:tcBorders>
            <w:shd w:val="clear" w:color="auto" w:fill="auto"/>
            <w:vAlign w:val="center"/>
          </w:tcPr>
          <w:p w:rsidR="00353B5F" w:rsidRPr="00AF1AD3" w:rsidRDefault="00353B5F" w:rsidP="00A63EB7">
            <w:pPr>
              <w:tabs>
                <w:tab w:val="left" w:pos="644"/>
              </w:tabs>
              <w:autoSpaceDE w:val="0"/>
              <w:ind w:left="34"/>
              <w:jc w:val="both"/>
              <w:rPr>
                <w:rFonts w:cs="Arial"/>
                <w:sz w:val="20"/>
                <w:szCs w:val="20"/>
              </w:rPr>
            </w:pPr>
            <w:r w:rsidRPr="00AF1AD3">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353B5F">
            <w:pPr>
              <w:rPr>
                <w:rFonts w:cs="Arial"/>
                <w:sz w:val="20"/>
                <w:szCs w:val="20"/>
              </w:rPr>
            </w:pPr>
            <w:r>
              <w:rPr>
                <w:rFonts w:cs="Arial"/>
                <w:sz w:val="20"/>
                <w:szCs w:val="20"/>
              </w:rPr>
              <w:t>н</w:t>
            </w:r>
            <w:r w:rsidRPr="00353B5F">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наличие</w:t>
            </w: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3</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autoSpaceDE w:val="0"/>
              <w:jc w:val="both"/>
              <w:rPr>
                <w:rFonts w:cs="Arial"/>
                <w:sz w:val="20"/>
                <w:szCs w:val="20"/>
              </w:rPr>
            </w:pPr>
            <w:r w:rsidRPr="00353B5F">
              <w:rPr>
                <w:rFonts w:cs="Arial"/>
                <w:sz w:val="20"/>
                <w:szCs w:val="20"/>
              </w:rPr>
              <w:t>Наличие собственной производственной базы строительно-монтажной организации (или ее аренда), с производственными мощностями, достаточными для исполнения договора.</w:t>
            </w:r>
          </w:p>
        </w:tc>
        <w:tc>
          <w:tcPr>
            <w:tcW w:w="2693" w:type="dxa"/>
            <w:tcBorders>
              <w:top w:val="single" w:sz="4" w:space="0" w:color="000000"/>
              <w:left w:val="single" w:sz="4" w:space="0" w:color="000000"/>
              <w:bottom w:val="single" w:sz="4" w:space="0" w:color="000000"/>
            </w:tcBorders>
            <w:shd w:val="clear" w:color="auto" w:fill="auto"/>
            <w:vAlign w:val="center"/>
          </w:tcPr>
          <w:p w:rsidR="00353B5F" w:rsidRPr="00AF1AD3" w:rsidRDefault="00353B5F" w:rsidP="00A63EB7">
            <w:pPr>
              <w:autoSpaceDE w:val="0"/>
              <w:ind w:left="34"/>
              <w:jc w:val="both"/>
              <w:rPr>
                <w:rFonts w:cs="Arial"/>
                <w:sz w:val="20"/>
                <w:szCs w:val="20"/>
              </w:rPr>
            </w:pPr>
            <w:r w:rsidRPr="00AF1AD3">
              <w:rPr>
                <w:rFonts w:cs="Arial"/>
                <w:sz w:val="20"/>
                <w:szCs w:val="20"/>
              </w:rPr>
              <w:t>Справка о наличии производственных мощностей (Форма 9) с обязательным предоставлением документа, подтверждающего собственность либо аренду.</w:t>
            </w:r>
          </w:p>
        </w:tc>
        <w:tc>
          <w:tcPr>
            <w:tcW w:w="1569" w:type="dxa"/>
            <w:tcBorders>
              <w:top w:val="single" w:sz="4" w:space="0" w:color="000000"/>
              <w:left w:val="single" w:sz="4" w:space="0" w:color="000000"/>
              <w:bottom w:val="single" w:sz="4" w:space="0" w:color="000000"/>
            </w:tcBorders>
            <w:shd w:val="clear" w:color="auto" w:fill="auto"/>
          </w:tcPr>
          <w:p w:rsidR="00353B5F" w:rsidRPr="00353B5F" w:rsidRDefault="00353B5F" w:rsidP="00A63EB7">
            <w:pPr>
              <w:rPr>
                <w:rFonts w:cs="Arial"/>
                <w:sz w:val="20"/>
                <w:szCs w:val="20"/>
              </w:rPr>
            </w:pPr>
            <w:r>
              <w:rPr>
                <w:rFonts w:cs="Arial"/>
                <w:sz w:val="20"/>
                <w:szCs w:val="20"/>
              </w:rPr>
              <w:t>н</w:t>
            </w:r>
            <w:r w:rsidRPr="00353B5F">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53B5F" w:rsidRPr="00353B5F" w:rsidRDefault="00353B5F" w:rsidP="00A63EB7">
            <w:pPr>
              <w:rPr>
                <w:rFonts w:cs="Arial"/>
                <w:sz w:val="20"/>
                <w:szCs w:val="20"/>
              </w:rPr>
            </w:pPr>
            <w:r w:rsidRPr="00353B5F">
              <w:rPr>
                <w:rFonts w:cs="Arial"/>
                <w:sz w:val="20"/>
                <w:szCs w:val="20"/>
              </w:rPr>
              <w:t>наличие</w:t>
            </w:r>
          </w:p>
        </w:tc>
        <w:tc>
          <w:tcPr>
            <w:tcW w:w="750" w:type="dxa"/>
            <w:vAlign w:val="center"/>
          </w:tcPr>
          <w:p w:rsidR="00353B5F" w:rsidRPr="00E77012"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4</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autoSpaceDE w:val="0"/>
              <w:ind w:left="34"/>
              <w:jc w:val="both"/>
              <w:rPr>
                <w:rFonts w:eastAsia="Calibri" w:cs="Arial"/>
                <w:sz w:val="20"/>
                <w:szCs w:val="20"/>
              </w:rPr>
            </w:pPr>
            <w:r w:rsidRPr="00353B5F">
              <w:rPr>
                <w:rFonts w:cs="Arial"/>
                <w:sz w:val="20"/>
                <w:szCs w:val="20"/>
              </w:rPr>
              <w:t>Для обеспечения работ организация должна иметь:</w:t>
            </w:r>
          </w:p>
        </w:tc>
        <w:tc>
          <w:tcPr>
            <w:tcW w:w="2693" w:type="dxa"/>
            <w:tcBorders>
              <w:top w:val="single" w:sz="4" w:space="0" w:color="000000"/>
              <w:left w:val="single" w:sz="4" w:space="0" w:color="000000"/>
              <w:bottom w:val="single" w:sz="4" w:space="0" w:color="000000"/>
            </w:tcBorders>
            <w:shd w:val="clear" w:color="auto" w:fill="auto"/>
            <w:vAlign w:val="center"/>
          </w:tcPr>
          <w:p w:rsidR="00353B5F" w:rsidRPr="00AF1AD3" w:rsidRDefault="00353B5F" w:rsidP="00A63EB7">
            <w:pPr>
              <w:autoSpaceDE w:val="0"/>
              <w:ind w:left="34"/>
              <w:jc w:val="both"/>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rPr>
                <w:rFonts w:cs="Arial"/>
                <w:sz w:val="20"/>
                <w:szCs w:val="20"/>
              </w:rPr>
            </w:pPr>
          </w:p>
        </w:tc>
        <w:tc>
          <w:tcPr>
            <w:tcW w:w="750" w:type="dxa"/>
            <w:vAlign w:val="center"/>
          </w:tcPr>
          <w:p w:rsidR="00353B5F" w:rsidRPr="00E77012"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4.1</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autoSpaceDE w:val="0"/>
              <w:jc w:val="both"/>
              <w:rPr>
                <w:rFonts w:cs="Arial"/>
                <w:sz w:val="20"/>
                <w:szCs w:val="20"/>
              </w:rPr>
            </w:pPr>
            <w:r w:rsidRPr="00353B5F">
              <w:rPr>
                <w:rFonts w:cs="Arial"/>
                <w:sz w:val="20"/>
                <w:szCs w:val="20"/>
              </w:rPr>
              <w:t>- наличие в собственности или в аренде аттестованной контрольно-сварочной лаборатории по контролю металлов и сварки с возможностями по контролю сварных швов,</w:t>
            </w:r>
          </w:p>
        </w:tc>
        <w:tc>
          <w:tcPr>
            <w:tcW w:w="2693" w:type="dxa"/>
            <w:tcBorders>
              <w:left w:val="single" w:sz="4" w:space="0" w:color="000000"/>
              <w:bottom w:val="single" w:sz="4" w:space="0" w:color="000000"/>
            </w:tcBorders>
            <w:shd w:val="clear" w:color="auto" w:fill="auto"/>
            <w:vAlign w:val="center"/>
          </w:tcPr>
          <w:p w:rsidR="00353B5F" w:rsidRPr="00AF1AD3" w:rsidRDefault="00AF1AD3" w:rsidP="00A63EB7">
            <w:pPr>
              <w:autoSpaceDE w:val="0"/>
              <w:ind w:left="34"/>
              <w:jc w:val="both"/>
              <w:rPr>
                <w:rFonts w:cs="Arial"/>
                <w:sz w:val="20"/>
                <w:szCs w:val="20"/>
              </w:rPr>
            </w:pPr>
            <w:r w:rsidRPr="00AF1AD3">
              <w:rPr>
                <w:rFonts w:cs="Arial"/>
                <w:sz w:val="20"/>
                <w:szCs w:val="20"/>
              </w:rPr>
              <w:t>Копия документа, подтверждающего наличие договорных отношений или собственность аттестованной контрольно-сварочной лаборатории</w:t>
            </w:r>
          </w:p>
        </w:tc>
        <w:tc>
          <w:tcPr>
            <w:tcW w:w="1569" w:type="dxa"/>
            <w:tcBorders>
              <w:top w:val="single" w:sz="4" w:space="0" w:color="000000"/>
              <w:left w:val="single" w:sz="4" w:space="0" w:color="000000"/>
              <w:bottom w:val="single" w:sz="4" w:space="0" w:color="000000"/>
            </w:tcBorders>
            <w:shd w:val="clear" w:color="auto" w:fill="auto"/>
          </w:tcPr>
          <w:p w:rsidR="00353B5F" w:rsidRPr="00353B5F" w:rsidRDefault="00353B5F" w:rsidP="00A63EB7">
            <w:pPr>
              <w:rPr>
                <w:rFonts w:cs="Arial"/>
                <w:sz w:val="20"/>
                <w:szCs w:val="20"/>
              </w:rPr>
            </w:pPr>
            <w:r>
              <w:rPr>
                <w:rFonts w:cs="Arial"/>
                <w:sz w:val="20"/>
                <w:szCs w:val="20"/>
              </w:rPr>
              <w:t>н</w:t>
            </w:r>
            <w:r w:rsidRPr="00353B5F">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53B5F" w:rsidRPr="00353B5F" w:rsidRDefault="00353B5F" w:rsidP="00A63EB7">
            <w:pPr>
              <w:rPr>
                <w:rFonts w:cs="Arial"/>
                <w:sz w:val="20"/>
                <w:szCs w:val="20"/>
              </w:rPr>
            </w:pPr>
            <w:r w:rsidRPr="00353B5F">
              <w:rPr>
                <w:rFonts w:cs="Arial"/>
                <w:sz w:val="20"/>
                <w:szCs w:val="20"/>
              </w:rPr>
              <w:t>наличие</w:t>
            </w:r>
          </w:p>
        </w:tc>
        <w:tc>
          <w:tcPr>
            <w:tcW w:w="750" w:type="dxa"/>
            <w:vAlign w:val="center"/>
          </w:tcPr>
          <w:p w:rsidR="00353B5F" w:rsidRPr="00E77012"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4.2</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autoSpaceDE w:val="0"/>
              <w:jc w:val="both"/>
              <w:rPr>
                <w:rFonts w:cs="Arial"/>
                <w:sz w:val="20"/>
                <w:szCs w:val="20"/>
              </w:rPr>
            </w:pPr>
            <w:r w:rsidRPr="00353B5F">
              <w:rPr>
                <w:rFonts w:cs="Arial"/>
                <w:sz w:val="20"/>
                <w:szCs w:val="20"/>
              </w:rPr>
              <w:t xml:space="preserve">-наличие Политики в области ПБ, ОТ </w:t>
            </w:r>
          </w:p>
        </w:tc>
        <w:tc>
          <w:tcPr>
            <w:tcW w:w="2693" w:type="dxa"/>
            <w:tcBorders>
              <w:top w:val="single" w:sz="4" w:space="0" w:color="000000"/>
              <w:left w:val="single" w:sz="4" w:space="0" w:color="000000"/>
              <w:bottom w:val="single" w:sz="4" w:space="0" w:color="000000"/>
            </w:tcBorders>
            <w:shd w:val="clear" w:color="auto" w:fill="auto"/>
            <w:vAlign w:val="center"/>
          </w:tcPr>
          <w:p w:rsidR="00353B5F" w:rsidRPr="00AF1AD3" w:rsidRDefault="00353B5F" w:rsidP="00A63EB7">
            <w:pPr>
              <w:autoSpaceDE w:val="0"/>
              <w:ind w:left="34"/>
              <w:jc w:val="both"/>
              <w:rPr>
                <w:rFonts w:cs="Arial"/>
                <w:sz w:val="20"/>
                <w:szCs w:val="20"/>
              </w:rPr>
            </w:pPr>
            <w:r w:rsidRPr="00AF1AD3">
              <w:rPr>
                <w:rFonts w:cs="Arial"/>
                <w:sz w:val="20"/>
                <w:szCs w:val="20"/>
              </w:rPr>
              <w:t>Копия Политики в области ПБ, ОТ</w:t>
            </w:r>
          </w:p>
        </w:tc>
        <w:tc>
          <w:tcPr>
            <w:tcW w:w="1569" w:type="dxa"/>
            <w:tcBorders>
              <w:top w:val="single" w:sz="4" w:space="0" w:color="000000"/>
              <w:left w:val="single" w:sz="4" w:space="0" w:color="000000"/>
              <w:bottom w:val="single" w:sz="4" w:space="0" w:color="000000"/>
            </w:tcBorders>
            <w:shd w:val="clear" w:color="auto" w:fill="auto"/>
          </w:tcPr>
          <w:p w:rsidR="00353B5F" w:rsidRPr="00353B5F" w:rsidRDefault="00353B5F" w:rsidP="00A63EB7">
            <w:pPr>
              <w:rPr>
                <w:rFonts w:cs="Arial"/>
                <w:sz w:val="20"/>
                <w:szCs w:val="20"/>
              </w:rPr>
            </w:pPr>
            <w:r>
              <w:rPr>
                <w:rFonts w:cs="Arial"/>
                <w:sz w:val="20"/>
                <w:szCs w:val="20"/>
              </w:rPr>
              <w:t>н</w:t>
            </w:r>
            <w:r w:rsidRPr="00353B5F">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53B5F" w:rsidRPr="00353B5F" w:rsidRDefault="00353B5F" w:rsidP="00A63EB7">
            <w:pPr>
              <w:rPr>
                <w:rFonts w:cs="Arial"/>
                <w:sz w:val="20"/>
                <w:szCs w:val="20"/>
              </w:rPr>
            </w:pPr>
            <w:r w:rsidRPr="00353B5F">
              <w:rPr>
                <w:rFonts w:cs="Arial"/>
                <w:sz w:val="20"/>
                <w:szCs w:val="20"/>
              </w:rPr>
              <w:t>наличие</w:t>
            </w:r>
          </w:p>
        </w:tc>
        <w:tc>
          <w:tcPr>
            <w:tcW w:w="750" w:type="dxa"/>
            <w:vAlign w:val="center"/>
          </w:tcPr>
          <w:p w:rsidR="00353B5F" w:rsidRPr="00E77012"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4.3</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autoSpaceDE w:val="0"/>
              <w:jc w:val="both"/>
              <w:rPr>
                <w:rFonts w:cs="Arial"/>
                <w:sz w:val="20"/>
                <w:szCs w:val="20"/>
              </w:rPr>
            </w:pPr>
            <w:r w:rsidRPr="00353B5F">
              <w:rPr>
                <w:rFonts w:cs="Arial"/>
                <w:sz w:val="20"/>
                <w:szCs w:val="20"/>
              </w:rPr>
              <w:t>-наличие инструкций по профессиям и каждому виду выполняемых работ,</w:t>
            </w:r>
          </w:p>
        </w:tc>
        <w:tc>
          <w:tcPr>
            <w:tcW w:w="2693" w:type="dxa"/>
            <w:tcBorders>
              <w:top w:val="single" w:sz="4" w:space="0" w:color="000000"/>
              <w:left w:val="single" w:sz="4" w:space="0" w:color="000000"/>
              <w:bottom w:val="single" w:sz="4" w:space="0" w:color="000000"/>
            </w:tcBorders>
            <w:shd w:val="clear" w:color="auto" w:fill="auto"/>
            <w:vAlign w:val="center"/>
          </w:tcPr>
          <w:p w:rsidR="00353B5F" w:rsidRPr="00AF1AD3" w:rsidRDefault="00353B5F" w:rsidP="00A63EB7">
            <w:pPr>
              <w:autoSpaceDE w:val="0"/>
              <w:ind w:left="34"/>
              <w:jc w:val="both"/>
              <w:rPr>
                <w:rFonts w:cs="Arial"/>
                <w:sz w:val="20"/>
                <w:szCs w:val="20"/>
              </w:rPr>
            </w:pPr>
            <w:r w:rsidRPr="00AF1AD3">
              <w:rPr>
                <w:rFonts w:cs="Arial"/>
                <w:sz w:val="20"/>
                <w:szCs w:val="20"/>
              </w:rPr>
              <w:t>Копия документов, подтверждающих наличие инструкций</w:t>
            </w:r>
          </w:p>
        </w:tc>
        <w:tc>
          <w:tcPr>
            <w:tcW w:w="1569" w:type="dxa"/>
            <w:tcBorders>
              <w:top w:val="single" w:sz="4" w:space="0" w:color="000000"/>
              <w:left w:val="single" w:sz="4" w:space="0" w:color="000000"/>
              <w:bottom w:val="single" w:sz="4" w:space="0" w:color="000000"/>
            </w:tcBorders>
            <w:shd w:val="clear" w:color="auto" w:fill="auto"/>
          </w:tcPr>
          <w:p w:rsidR="00353B5F" w:rsidRPr="00353B5F" w:rsidRDefault="00353B5F" w:rsidP="00A63EB7">
            <w:pPr>
              <w:rPr>
                <w:rFonts w:cs="Arial"/>
                <w:sz w:val="20"/>
                <w:szCs w:val="20"/>
              </w:rPr>
            </w:pPr>
            <w:r>
              <w:rPr>
                <w:rFonts w:cs="Arial"/>
                <w:sz w:val="20"/>
                <w:szCs w:val="20"/>
              </w:rPr>
              <w:t>н</w:t>
            </w:r>
            <w:r w:rsidRPr="00353B5F">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53B5F" w:rsidRPr="00353B5F" w:rsidRDefault="00353B5F" w:rsidP="00A63EB7">
            <w:pPr>
              <w:rPr>
                <w:rFonts w:cs="Arial"/>
                <w:sz w:val="20"/>
                <w:szCs w:val="20"/>
              </w:rPr>
            </w:pPr>
            <w:r w:rsidRPr="00353B5F">
              <w:rPr>
                <w:rFonts w:cs="Arial"/>
                <w:sz w:val="20"/>
                <w:szCs w:val="20"/>
              </w:rPr>
              <w:t>наличие</w:t>
            </w:r>
          </w:p>
        </w:tc>
        <w:tc>
          <w:tcPr>
            <w:tcW w:w="750" w:type="dxa"/>
            <w:vAlign w:val="center"/>
          </w:tcPr>
          <w:p w:rsidR="00353B5F" w:rsidRPr="00E77012"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4.4</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autoSpaceDE w:val="0"/>
              <w:jc w:val="both"/>
              <w:rPr>
                <w:rFonts w:cs="Arial"/>
                <w:sz w:val="20"/>
                <w:szCs w:val="20"/>
              </w:rPr>
            </w:pPr>
            <w:r w:rsidRPr="00353B5F">
              <w:rPr>
                <w:rFonts w:cs="Arial"/>
                <w:sz w:val="20"/>
                <w:szCs w:val="20"/>
              </w:rPr>
              <w:t>-наличие, нормативную численность и квалификацию персонала службы ПБ, ОТ и ОС для обеспечения контроля по проведению работ,</w:t>
            </w:r>
          </w:p>
        </w:tc>
        <w:tc>
          <w:tcPr>
            <w:tcW w:w="2693" w:type="dxa"/>
            <w:tcBorders>
              <w:top w:val="single" w:sz="4" w:space="0" w:color="000000"/>
              <w:left w:val="single" w:sz="4" w:space="0" w:color="000000"/>
              <w:bottom w:val="single" w:sz="4" w:space="0" w:color="000000"/>
            </w:tcBorders>
            <w:shd w:val="clear" w:color="auto" w:fill="auto"/>
            <w:vAlign w:val="center"/>
          </w:tcPr>
          <w:p w:rsidR="00353B5F" w:rsidRPr="00AF1AD3" w:rsidRDefault="00353B5F" w:rsidP="00A63EB7">
            <w:pPr>
              <w:autoSpaceDE w:val="0"/>
              <w:ind w:left="34"/>
              <w:jc w:val="both"/>
              <w:rPr>
                <w:rFonts w:cs="Arial"/>
                <w:sz w:val="20"/>
                <w:szCs w:val="20"/>
              </w:rPr>
            </w:pPr>
            <w:r w:rsidRPr="00AF1AD3">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569" w:type="dxa"/>
            <w:tcBorders>
              <w:top w:val="single" w:sz="4" w:space="0" w:color="000000"/>
              <w:left w:val="single" w:sz="4" w:space="0" w:color="000000"/>
              <w:bottom w:val="single" w:sz="4" w:space="0" w:color="000000"/>
            </w:tcBorders>
            <w:shd w:val="clear" w:color="auto" w:fill="auto"/>
          </w:tcPr>
          <w:p w:rsidR="00353B5F" w:rsidRPr="00353B5F" w:rsidRDefault="00353B5F" w:rsidP="00353B5F">
            <w:pPr>
              <w:rPr>
                <w:rFonts w:cs="Arial"/>
                <w:sz w:val="20"/>
                <w:szCs w:val="20"/>
              </w:rPr>
            </w:pPr>
            <w:r w:rsidRPr="00353B5F">
              <w:rPr>
                <w:rFonts w:cs="Arial"/>
                <w:sz w:val="20"/>
                <w:szCs w:val="20"/>
              </w:rPr>
              <w:t>Не менее 1 инженера по ТБ на 50 работников подрядной организации, непосредст-вено выполняющих работы, но не менее одного инженера по ОТ на каждое место проведения работ</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53B5F" w:rsidRPr="00353B5F" w:rsidRDefault="00353B5F" w:rsidP="00A63EB7">
            <w:pPr>
              <w:rPr>
                <w:rFonts w:cs="Arial"/>
                <w:sz w:val="20"/>
                <w:szCs w:val="20"/>
              </w:rPr>
            </w:pPr>
            <w:r w:rsidRPr="00353B5F">
              <w:rPr>
                <w:rFonts w:cs="Arial"/>
                <w:sz w:val="20"/>
                <w:szCs w:val="20"/>
              </w:rPr>
              <w:t>наличие</w:t>
            </w:r>
          </w:p>
        </w:tc>
        <w:tc>
          <w:tcPr>
            <w:tcW w:w="750" w:type="dxa"/>
            <w:vAlign w:val="center"/>
          </w:tcPr>
          <w:p w:rsidR="00353B5F" w:rsidRPr="00E77012"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5</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autoSpaceDE w:val="0"/>
              <w:jc w:val="both"/>
              <w:rPr>
                <w:rFonts w:cs="Arial"/>
                <w:sz w:val="20"/>
                <w:szCs w:val="20"/>
              </w:rPr>
            </w:pPr>
            <w:r w:rsidRPr="00353B5F">
              <w:rPr>
                <w:rFonts w:cs="Arial"/>
                <w:sz w:val="20"/>
                <w:szCs w:val="20"/>
              </w:rPr>
              <w:t xml:space="preserve">Обученный персонал в области работ по ремонту, строительству, реконструкции объектов нефтепереработки:   </w:t>
            </w:r>
          </w:p>
        </w:tc>
        <w:tc>
          <w:tcPr>
            <w:tcW w:w="2693" w:type="dxa"/>
            <w:tcBorders>
              <w:top w:val="single" w:sz="4" w:space="0" w:color="000000"/>
              <w:left w:val="single" w:sz="4" w:space="0" w:color="000000"/>
              <w:bottom w:val="single" w:sz="4" w:space="0" w:color="000000"/>
            </w:tcBorders>
            <w:shd w:val="clear" w:color="auto" w:fill="auto"/>
            <w:vAlign w:val="center"/>
          </w:tcPr>
          <w:p w:rsidR="00353B5F" w:rsidRPr="00AF1AD3" w:rsidRDefault="00353B5F" w:rsidP="00A63EB7">
            <w:pPr>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rPr>
                <w:rFonts w:cs="Arial"/>
                <w:sz w:val="20"/>
                <w:szCs w:val="20"/>
              </w:rPr>
            </w:pPr>
          </w:p>
        </w:tc>
        <w:tc>
          <w:tcPr>
            <w:tcW w:w="750" w:type="dxa"/>
            <w:vAlign w:val="center"/>
          </w:tcPr>
          <w:p w:rsidR="00353B5F"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5.1</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autoSpaceDE w:val="0"/>
              <w:jc w:val="both"/>
              <w:rPr>
                <w:rFonts w:cs="Arial"/>
                <w:sz w:val="20"/>
                <w:szCs w:val="20"/>
              </w:rPr>
            </w:pPr>
            <w:r w:rsidRPr="00353B5F">
              <w:rPr>
                <w:rFonts w:cs="Arial"/>
                <w:sz w:val="20"/>
                <w:szCs w:val="20"/>
              </w:rPr>
              <w:t xml:space="preserve">- персонал по ремонту технологических установок, имеющих опыт выполнения работ </w:t>
            </w:r>
            <w:r w:rsidRPr="00353B5F">
              <w:rPr>
                <w:rFonts w:cs="Arial"/>
                <w:sz w:val="20"/>
                <w:szCs w:val="20"/>
              </w:rPr>
              <w:lastRenderedPageBreak/>
              <w:t>по разборке, сборке, ремонту, обслуживанию фланцевых соединений, аппаратов, трубопроводов,  КИПиА, электрооборудования, прошедших обучение безопасным методам и приемам выполнения работ на высоте - 1, 2, 3 групп по безопасности, обученных специализированной организацией безопасным методам подготовки, организации, проведения газоопасных работ,</w:t>
            </w:r>
          </w:p>
          <w:p w:rsidR="00353B5F" w:rsidRPr="00353B5F" w:rsidRDefault="00353B5F" w:rsidP="00A63EB7">
            <w:pPr>
              <w:autoSpaceDE w:val="0"/>
              <w:jc w:val="both"/>
              <w:rPr>
                <w:rFonts w:cs="Arial"/>
                <w:sz w:val="20"/>
                <w:szCs w:val="20"/>
              </w:rPr>
            </w:pPr>
            <w:r w:rsidRPr="00353B5F">
              <w:rPr>
                <w:rFonts w:cs="Arial"/>
                <w:sz w:val="20"/>
                <w:szCs w:val="20"/>
              </w:rPr>
              <w:t>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693" w:type="dxa"/>
            <w:tcBorders>
              <w:top w:val="single" w:sz="4" w:space="0" w:color="000000"/>
              <w:left w:val="single" w:sz="4" w:space="0" w:color="000000"/>
              <w:bottom w:val="single" w:sz="4" w:space="0" w:color="000000"/>
            </w:tcBorders>
            <w:shd w:val="clear" w:color="auto" w:fill="auto"/>
            <w:vAlign w:val="center"/>
          </w:tcPr>
          <w:p w:rsidR="00353B5F" w:rsidRPr="00AF1AD3" w:rsidRDefault="00353B5F" w:rsidP="00A63EB7">
            <w:pPr>
              <w:autoSpaceDE w:val="0"/>
              <w:jc w:val="both"/>
              <w:rPr>
                <w:rFonts w:cs="Arial"/>
                <w:sz w:val="20"/>
                <w:szCs w:val="20"/>
              </w:rPr>
            </w:pPr>
            <w:r w:rsidRPr="00AF1AD3">
              <w:rPr>
                <w:rFonts w:cs="Arial"/>
                <w:sz w:val="20"/>
                <w:szCs w:val="20"/>
              </w:rPr>
              <w:lastRenderedPageBreak/>
              <w:t xml:space="preserve">Справка о кадровых ресурсах для выполнения работ по предмету </w:t>
            </w:r>
            <w:r w:rsidRPr="00AF1AD3">
              <w:rPr>
                <w:rFonts w:cs="Arial"/>
                <w:sz w:val="20"/>
                <w:szCs w:val="20"/>
              </w:rPr>
              <w:lastRenderedPageBreak/>
              <w:t>закупки, за подписью руководителя организации (Форма 8).</w:t>
            </w: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highlight w:val="yellow"/>
              </w:rPr>
            </w:pPr>
            <w:r w:rsidRPr="00353B5F">
              <w:rPr>
                <w:rFonts w:cs="Arial"/>
                <w:sz w:val="20"/>
                <w:szCs w:val="20"/>
              </w:rPr>
              <w:lastRenderedPageBreak/>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 xml:space="preserve">Для лота </w:t>
            </w:r>
          </w:p>
          <w:p w:rsidR="00353B5F" w:rsidRPr="00353B5F" w:rsidRDefault="00353B5F" w:rsidP="00A63EB7">
            <w:pPr>
              <w:rPr>
                <w:rFonts w:cs="Arial"/>
                <w:sz w:val="20"/>
                <w:szCs w:val="20"/>
              </w:rPr>
            </w:pPr>
            <w:r w:rsidRPr="00353B5F">
              <w:rPr>
                <w:rFonts w:cs="Arial"/>
                <w:sz w:val="20"/>
                <w:szCs w:val="20"/>
              </w:rPr>
              <w:t xml:space="preserve">№ 1 - 100 и </w:t>
            </w:r>
            <w:r w:rsidRPr="00353B5F">
              <w:rPr>
                <w:rFonts w:cs="Arial"/>
                <w:sz w:val="20"/>
                <w:szCs w:val="20"/>
              </w:rPr>
              <w:lastRenderedPageBreak/>
              <w:t xml:space="preserve">более, </w:t>
            </w:r>
          </w:p>
          <w:p w:rsidR="00353B5F" w:rsidRPr="00353B5F" w:rsidRDefault="00353B5F" w:rsidP="00A63EB7">
            <w:pPr>
              <w:rPr>
                <w:rFonts w:cs="Arial"/>
                <w:sz w:val="20"/>
                <w:szCs w:val="20"/>
              </w:rPr>
            </w:pPr>
            <w:r w:rsidRPr="00353B5F">
              <w:rPr>
                <w:rFonts w:cs="Arial"/>
                <w:sz w:val="20"/>
                <w:szCs w:val="20"/>
              </w:rPr>
              <w:t xml:space="preserve">для лота </w:t>
            </w:r>
          </w:p>
          <w:p w:rsidR="00353B5F" w:rsidRPr="00353B5F" w:rsidRDefault="00353B5F" w:rsidP="00A63EB7">
            <w:pPr>
              <w:rPr>
                <w:rFonts w:cs="Arial"/>
                <w:sz w:val="20"/>
                <w:szCs w:val="20"/>
              </w:rPr>
            </w:pPr>
            <w:r w:rsidRPr="00353B5F">
              <w:rPr>
                <w:rFonts w:cs="Arial"/>
                <w:sz w:val="20"/>
                <w:szCs w:val="20"/>
              </w:rPr>
              <w:t xml:space="preserve">№ 2 - </w:t>
            </w:r>
          </w:p>
          <w:p w:rsidR="00353B5F" w:rsidRPr="00353B5F" w:rsidRDefault="00353B5F" w:rsidP="00A63EB7">
            <w:pPr>
              <w:rPr>
                <w:rFonts w:cs="Arial"/>
                <w:sz w:val="20"/>
                <w:szCs w:val="20"/>
                <w:highlight w:val="green"/>
              </w:rPr>
            </w:pPr>
            <w:r w:rsidRPr="00353B5F">
              <w:rPr>
                <w:rFonts w:cs="Arial"/>
                <w:sz w:val="20"/>
                <w:szCs w:val="20"/>
              </w:rPr>
              <w:t>60 и более.</w:t>
            </w:r>
          </w:p>
        </w:tc>
        <w:tc>
          <w:tcPr>
            <w:tcW w:w="750" w:type="dxa"/>
            <w:vAlign w:val="center"/>
          </w:tcPr>
          <w:p w:rsidR="00353B5F" w:rsidRDefault="00353B5F" w:rsidP="00A63EB7">
            <w:pPr>
              <w:rPr>
                <w:rFonts w:cs="Arial"/>
              </w:rPr>
            </w:pPr>
          </w:p>
        </w:tc>
      </w:tr>
      <w:tr w:rsidR="00353B5F" w:rsidTr="00683E44">
        <w:trPr>
          <w:trHeight w:val="100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5.2</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Наличие в организации аттестованных специалистов сварочного производства I уровня (сварщик)</w:t>
            </w:r>
          </w:p>
        </w:tc>
        <w:tc>
          <w:tcPr>
            <w:tcW w:w="2693" w:type="dxa"/>
            <w:tcBorders>
              <w:top w:val="single" w:sz="4" w:space="0" w:color="000000"/>
              <w:left w:val="single" w:sz="4" w:space="0" w:color="000000"/>
              <w:bottom w:val="single" w:sz="4" w:space="0" w:color="000000"/>
            </w:tcBorders>
            <w:shd w:val="clear" w:color="auto" w:fill="auto"/>
            <w:vAlign w:val="center"/>
          </w:tcPr>
          <w:p w:rsidR="00353B5F" w:rsidRPr="00AF1AD3" w:rsidRDefault="00353B5F" w:rsidP="00A63EB7">
            <w:pPr>
              <w:rPr>
                <w:rFonts w:cs="Arial"/>
                <w:sz w:val="20"/>
                <w:szCs w:val="20"/>
              </w:rPr>
            </w:pPr>
            <w:r w:rsidRPr="00AF1AD3">
              <w:rPr>
                <w:rFonts w:cs="Arial"/>
                <w:sz w:val="20"/>
                <w:szCs w:val="20"/>
              </w:rPr>
              <w:t>Копии отчетов о прохождении работниками аттестации и копии аттестационных удостоверений сварщиков</w:t>
            </w: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15 и более</w:t>
            </w:r>
          </w:p>
        </w:tc>
        <w:tc>
          <w:tcPr>
            <w:tcW w:w="750" w:type="dxa"/>
            <w:vAlign w:val="center"/>
          </w:tcPr>
          <w:p w:rsidR="00353B5F" w:rsidRDefault="00353B5F" w:rsidP="00A63EB7">
            <w:pPr>
              <w:rPr>
                <w:rFonts w:cs="Arial"/>
              </w:rPr>
            </w:pPr>
          </w:p>
        </w:tc>
      </w:tr>
      <w:tr w:rsidR="00353B5F" w:rsidTr="00683E44">
        <w:trPr>
          <w:trHeight w:val="143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5.3</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autoSpaceDE w:val="0"/>
              <w:jc w:val="both"/>
              <w:rPr>
                <w:rFonts w:cs="Arial"/>
                <w:sz w:val="20"/>
                <w:szCs w:val="20"/>
              </w:rPr>
            </w:pPr>
            <w:r w:rsidRPr="00353B5F">
              <w:rPr>
                <w:rFonts w:cs="Arial"/>
                <w:sz w:val="20"/>
                <w:szCs w:val="20"/>
              </w:rPr>
              <w:t>Наличие в организации специалистов сварочного производства II,</w:t>
            </w:r>
            <w:r w:rsidRPr="00353B5F">
              <w:rPr>
                <w:rFonts w:cs="Arial"/>
                <w:sz w:val="20"/>
                <w:szCs w:val="20"/>
                <w:lang w:val="en-US"/>
              </w:rPr>
              <w:t>III</w:t>
            </w:r>
            <w:r w:rsidRPr="00353B5F">
              <w:rPr>
                <w:rFonts w:cs="Arial"/>
                <w:sz w:val="20"/>
                <w:szCs w:val="20"/>
              </w:rPr>
              <w:t xml:space="preserve"> уровней</w:t>
            </w:r>
          </w:p>
        </w:tc>
        <w:tc>
          <w:tcPr>
            <w:tcW w:w="2693" w:type="dxa"/>
            <w:tcBorders>
              <w:top w:val="single" w:sz="4" w:space="0" w:color="000000"/>
              <w:left w:val="single" w:sz="4" w:space="0" w:color="000000"/>
              <w:bottom w:val="single" w:sz="4" w:space="0" w:color="000000"/>
            </w:tcBorders>
            <w:shd w:val="clear" w:color="auto" w:fill="auto"/>
            <w:vAlign w:val="center"/>
          </w:tcPr>
          <w:p w:rsidR="00353B5F" w:rsidRPr="00AF1AD3" w:rsidRDefault="00353B5F" w:rsidP="00A63EB7">
            <w:pPr>
              <w:rPr>
                <w:rFonts w:cs="Arial"/>
                <w:sz w:val="20"/>
                <w:szCs w:val="20"/>
              </w:rPr>
            </w:pPr>
            <w:r w:rsidRPr="00AF1AD3">
              <w:rPr>
                <w:rFonts w:cs="Arial"/>
                <w:sz w:val="20"/>
                <w:szCs w:val="20"/>
              </w:rPr>
              <w:t xml:space="preserve">Копии отчетов о прохождении работниками аттестации </w:t>
            </w: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 xml:space="preserve">4 и более </w:t>
            </w:r>
          </w:p>
          <w:p w:rsidR="00353B5F" w:rsidRPr="00353B5F" w:rsidRDefault="00353B5F" w:rsidP="00A63EB7">
            <w:pPr>
              <w:rPr>
                <w:rFonts w:cs="Arial"/>
                <w:sz w:val="20"/>
                <w:szCs w:val="20"/>
              </w:rPr>
            </w:pPr>
            <w:r w:rsidRPr="00353B5F">
              <w:rPr>
                <w:rFonts w:cs="Arial"/>
                <w:sz w:val="20"/>
                <w:szCs w:val="20"/>
              </w:rPr>
              <w:t xml:space="preserve">( в т.ч </w:t>
            </w:r>
            <w:r w:rsidRPr="00353B5F">
              <w:rPr>
                <w:rFonts w:cs="Arial"/>
                <w:sz w:val="20"/>
                <w:szCs w:val="20"/>
                <w:lang w:val="en-US"/>
              </w:rPr>
              <w:t>II</w:t>
            </w:r>
            <w:r w:rsidRPr="00353B5F">
              <w:rPr>
                <w:rFonts w:cs="Arial"/>
                <w:sz w:val="20"/>
                <w:szCs w:val="20"/>
              </w:rPr>
              <w:t xml:space="preserve"> уровня – не менее 3, </w:t>
            </w:r>
          </w:p>
          <w:p w:rsidR="00353B5F" w:rsidRPr="00353B5F" w:rsidRDefault="00353B5F" w:rsidP="00A63EB7">
            <w:pPr>
              <w:rPr>
                <w:rFonts w:cs="Arial"/>
                <w:sz w:val="20"/>
                <w:szCs w:val="20"/>
                <w:highlight w:val="green"/>
              </w:rPr>
            </w:pPr>
            <w:r w:rsidRPr="00353B5F">
              <w:rPr>
                <w:rFonts w:cs="Arial"/>
                <w:sz w:val="20"/>
                <w:szCs w:val="20"/>
                <w:lang w:val="en-US"/>
              </w:rPr>
              <w:t>III</w:t>
            </w:r>
            <w:r w:rsidRPr="00353B5F">
              <w:rPr>
                <w:rFonts w:cs="Arial"/>
                <w:sz w:val="20"/>
                <w:szCs w:val="20"/>
              </w:rPr>
              <w:t xml:space="preserve"> уровня – не менее 1) </w:t>
            </w:r>
          </w:p>
        </w:tc>
        <w:tc>
          <w:tcPr>
            <w:tcW w:w="750" w:type="dxa"/>
            <w:vAlign w:val="center"/>
          </w:tcPr>
          <w:p w:rsidR="00353B5F"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5.4</w:t>
            </w:r>
          </w:p>
        </w:tc>
        <w:tc>
          <w:tcPr>
            <w:tcW w:w="3676" w:type="dxa"/>
            <w:tcBorders>
              <w:top w:val="single" w:sz="4" w:space="0" w:color="000000"/>
              <w:left w:val="single" w:sz="4" w:space="0" w:color="000000"/>
              <w:bottom w:val="single" w:sz="4" w:space="0" w:color="000000"/>
            </w:tcBorders>
            <w:shd w:val="clear" w:color="auto" w:fill="auto"/>
          </w:tcPr>
          <w:p w:rsidR="00353B5F" w:rsidRPr="00353B5F" w:rsidRDefault="00353B5F" w:rsidP="00A63EB7">
            <w:pPr>
              <w:jc w:val="both"/>
              <w:rPr>
                <w:rFonts w:cs="Arial"/>
                <w:color w:val="0070C0"/>
                <w:sz w:val="20"/>
                <w:szCs w:val="20"/>
              </w:rPr>
            </w:pPr>
            <w:r w:rsidRPr="00353B5F">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353B5F">
              <w:rPr>
                <w:rFonts w:cs="Arial"/>
                <w:sz w:val="20"/>
                <w:szCs w:val="20"/>
                <w:vertAlign w:val="subscript"/>
              </w:rPr>
              <w:t>1</w:t>
            </w:r>
            <w:r w:rsidRPr="00353B5F">
              <w:rPr>
                <w:rFonts w:cs="Arial"/>
                <w:sz w:val="20"/>
                <w:szCs w:val="20"/>
              </w:rPr>
              <w:t>, Б</w:t>
            </w:r>
            <w:r w:rsidRPr="00353B5F">
              <w:rPr>
                <w:rFonts w:cs="Arial"/>
                <w:sz w:val="20"/>
                <w:szCs w:val="20"/>
                <w:vertAlign w:val="subscript"/>
              </w:rPr>
              <w:t>1.17</w:t>
            </w:r>
            <w:r w:rsidRPr="00353B5F">
              <w:rPr>
                <w:rFonts w:cs="Arial"/>
                <w:sz w:val="20"/>
                <w:szCs w:val="20"/>
              </w:rPr>
              <w:t>, Б</w:t>
            </w:r>
            <w:r w:rsidRPr="00353B5F">
              <w:rPr>
                <w:rFonts w:cs="Arial"/>
                <w:sz w:val="20"/>
                <w:szCs w:val="20"/>
                <w:vertAlign w:val="subscript"/>
              </w:rPr>
              <w:t>1.15</w:t>
            </w:r>
          </w:p>
        </w:tc>
        <w:tc>
          <w:tcPr>
            <w:tcW w:w="2693" w:type="dxa"/>
            <w:tcBorders>
              <w:top w:val="single" w:sz="4" w:space="0" w:color="000000"/>
              <w:left w:val="single" w:sz="4" w:space="0" w:color="000000"/>
              <w:bottom w:val="single" w:sz="4" w:space="0" w:color="000000"/>
            </w:tcBorders>
            <w:shd w:val="clear" w:color="auto" w:fill="auto"/>
            <w:vAlign w:val="center"/>
          </w:tcPr>
          <w:p w:rsidR="00353B5F" w:rsidRPr="00AF1AD3" w:rsidRDefault="00353B5F" w:rsidP="00353B5F">
            <w:pPr>
              <w:rPr>
                <w:rFonts w:cs="Arial"/>
                <w:sz w:val="20"/>
                <w:szCs w:val="20"/>
              </w:rPr>
            </w:pPr>
            <w:r w:rsidRPr="00AF1AD3">
              <w:rPr>
                <w:rFonts w:cs="Arial"/>
                <w:sz w:val="20"/>
                <w:szCs w:val="20"/>
              </w:rPr>
              <w:t>Копии свидетельств и протоколов комиссий об аттестации</w:t>
            </w: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rPr>
                <w:rFonts w:cs="Arial"/>
                <w:sz w:val="20"/>
                <w:szCs w:val="20"/>
                <w:highlight w:val="yellow"/>
              </w:rPr>
            </w:pPr>
            <w:r w:rsidRPr="00353B5F">
              <w:rPr>
                <w:rFonts w:cs="Arial"/>
                <w:sz w:val="20"/>
                <w:szCs w:val="20"/>
              </w:rPr>
              <w:t>4 и более</w:t>
            </w:r>
          </w:p>
        </w:tc>
        <w:tc>
          <w:tcPr>
            <w:tcW w:w="750" w:type="dxa"/>
            <w:vAlign w:val="center"/>
          </w:tcPr>
          <w:p w:rsidR="00353B5F"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5.5</w:t>
            </w:r>
          </w:p>
        </w:tc>
        <w:tc>
          <w:tcPr>
            <w:tcW w:w="3676" w:type="dxa"/>
            <w:tcBorders>
              <w:top w:val="single" w:sz="4" w:space="0" w:color="000000"/>
              <w:left w:val="single" w:sz="4" w:space="0" w:color="000000"/>
              <w:bottom w:val="single" w:sz="4" w:space="0" w:color="000000"/>
            </w:tcBorders>
            <w:shd w:val="clear" w:color="auto" w:fill="auto"/>
          </w:tcPr>
          <w:p w:rsidR="00353B5F" w:rsidRPr="00353B5F" w:rsidRDefault="00353B5F" w:rsidP="00A63EB7">
            <w:pPr>
              <w:jc w:val="both"/>
              <w:rPr>
                <w:rFonts w:cs="Arial"/>
                <w:sz w:val="20"/>
                <w:szCs w:val="20"/>
              </w:rPr>
            </w:pPr>
            <w:r w:rsidRPr="00353B5F">
              <w:rPr>
                <w:rFonts w:cs="Arial"/>
                <w:sz w:val="20"/>
                <w:szCs w:val="20"/>
              </w:rPr>
              <w:t>Наличие мед. службы или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w:t>
            </w:r>
          </w:p>
        </w:tc>
        <w:tc>
          <w:tcPr>
            <w:tcW w:w="2693" w:type="dxa"/>
            <w:tcBorders>
              <w:top w:val="single" w:sz="4" w:space="0" w:color="000000"/>
              <w:left w:val="single" w:sz="4" w:space="0" w:color="000000"/>
              <w:bottom w:val="single" w:sz="4" w:space="0" w:color="000000"/>
            </w:tcBorders>
            <w:shd w:val="clear" w:color="auto" w:fill="auto"/>
          </w:tcPr>
          <w:p w:rsidR="00353B5F" w:rsidRPr="00AF1AD3" w:rsidRDefault="00353B5F" w:rsidP="00A63EB7">
            <w:pPr>
              <w:rPr>
                <w:rFonts w:cs="Arial"/>
                <w:sz w:val="20"/>
                <w:szCs w:val="20"/>
              </w:rPr>
            </w:pPr>
            <w:r w:rsidRPr="00AF1AD3">
              <w:rPr>
                <w:rFonts w:cs="Arial"/>
                <w:sz w:val="20"/>
                <w:szCs w:val="20"/>
              </w:rPr>
              <w:t xml:space="preserve">Справка о наличии мед.службы  или гарантийное письмо за подписью руководителя о заключении договора </w:t>
            </w:r>
          </w:p>
        </w:tc>
        <w:tc>
          <w:tcPr>
            <w:tcW w:w="1569" w:type="dxa"/>
            <w:tcBorders>
              <w:top w:val="single" w:sz="4" w:space="0" w:color="000000"/>
              <w:left w:val="single" w:sz="4" w:space="0" w:color="000000"/>
              <w:bottom w:val="single" w:sz="4" w:space="0" w:color="000000"/>
            </w:tcBorders>
            <w:shd w:val="clear" w:color="auto" w:fill="auto"/>
          </w:tcPr>
          <w:p w:rsidR="00353B5F" w:rsidRPr="00353B5F" w:rsidRDefault="00353B5F" w:rsidP="00A63EB7">
            <w:pPr>
              <w:rPr>
                <w:rFonts w:cs="Arial"/>
                <w:sz w:val="20"/>
                <w:szCs w:val="20"/>
              </w:rPr>
            </w:pPr>
            <w:r>
              <w:rPr>
                <w:rFonts w:cs="Arial"/>
                <w:sz w:val="20"/>
                <w:szCs w:val="20"/>
              </w:rPr>
              <w:t>н</w:t>
            </w:r>
            <w:r w:rsidRPr="00353B5F">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53B5F" w:rsidRPr="00353B5F" w:rsidRDefault="00353B5F" w:rsidP="00A63EB7">
            <w:pPr>
              <w:rPr>
                <w:rFonts w:cs="Arial"/>
                <w:sz w:val="20"/>
                <w:szCs w:val="20"/>
              </w:rPr>
            </w:pPr>
            <w:r w:rsidRPr="00353B5F">
              <w:rPr>
                <w:rFonts w:cs="Arial"/>
                <w:sz w:val="20"/>
                <w:szCs w:val="20"/>
              </w:rPr>
              <w:t>наличие</w:t>
            </w:r>
          </w:p>
        </w:tc>
        <w:tc>
          <w:tcPr>
            <w:tcW w:w="750" w:type="dxa"/>
            <w:vAlign w:val="center"/>
          </w:tcPr>
          <w:p w:rsidR="00353B5F"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5.6</w:t>
            </w:r>
          </w:p>
        </w:tc>
        <w:tc>
          <w:tcPr>
            <w:tcW w:w="3676" w:type="dxa"/>
            <w:tcBorders>
              <w:top w:val="single" w:sz="4" w:space="0" w:color="000000"/>
              <w:left w:val="single" w:sz="4" w:space="0" w:color="000000"/>
              <w:bottom w:val="single" w:sz="4" w:space="0" w:color="000000"/>
            </w:tcBorders>
            <w:shd w:val="clear" w:color="auto" w:fill="auto"/>
          </w:tcPr>
          <w:p w:rsidR="00353B5F" w:rsidRPr="00353B5F" w:rsidRDefault="00353B5F" w:rsidP="00A63EB7">
            <w:pPr>
              <w:jc w:val="both"/>
              <w:rPr>
                <w:rFonts w:cs="Arial"/>
                <w:sz w:val="20"/>
                <w:szCs w:val="20"/>
              </w:rPr>
            </w:pPr>
            <w:r w:rsidRPr="00353B5F">
              <w:rPr>
                <w:rFonts w:cs="Arial"/>
                <w:sz w:val="20"/>
                <w:szCs w:val="20"/>
              </w:rPr>
              <w:t>Организация и проведение медицинских осмотров привлекаемого персонала.</w:t>
            </w:r>
          </w:p>
        </w:tc>
        <w:tc>
          <w:tcPr>
            <w:tcW w:w="2693" w:type="dxa"/>
            <w:tcBorders>
              <w:top w:val="single" w:sz="4" w:space="0" w:color="000000"/>
              <w:left w:val="single" w:sz="4" w:space="0" w:color="000000"/>
              <w:bottom w:val="single" w:sz="4" w:space="0" w:color="000000"/>
            </w:tcBorders>
            <w:shd w:val="clear" w:color="auto" w:fill="auto"/>
          </w:tcPr>
          <w:p w:rsidR="00353B5F" w:rsidRPr="00AF1AD3" w:rsidRDefault="00353B5F" w:rsidP="00A63EB7">
            <w:pPr>
              <w:rPr>
                <w:rFonts w:cs="Arial"/>
                <w:sz w:val="20"/>
                <w:szCs w:val="20"/>
              </w:rPr>
            </w:pPr>
            <w:r w:rsidRPr="00AF1AD3">
              <w:rPr>
                <w:rFonts w:cs="Arial"/>
                <w:sz w:val="20"/>
                <w:szCs w:val="20"/>
              </w:rPr>
              <w:t xml:space="preserve">Копии документов, подтверждающих наличие договорных отношений, графиков, </w:t>
            </w:r>
            <w:r w:rsidRPr="00AF1AD3">
              <w:rPr>
                <w:rFonts w:cs="Arial"/>
                <w:sz w:val="20"/>
                <w:szCs w:val="20"/>
              </w:rPr>
              <w:lastRenderedPageBreak/>
              <w:t>перечней и заключительных актов</w:t>
            </w:r>
          </w:p>
        </w:tc>
        <w:tc>
          <w:tcPr>
            <w:tcW w:w="1569" w:type="dxa"/>
            <w:tcBorders>
              <w:top w:val="single" w:sz="4" w:space="0" w:color="000000"/>
              <w:left w:val="single" w:sz="4" w:space="0" w:color="000000"/>
              <w:bottom w:val="single" w:sz="4" w:space="0" w:color="000000"/>
            </w:tcBorders>
            <w:shd w:val="clear" w:color="auto" w:fill="auto"/>
          </w:tcPr>
          <w:p w:rsidR="00353B5F" w:rsidRPr="00353B5F" w:rsidRDefault="00353B5F" w:rsidP="00A63EB7">
            <w:pPr>
              <w:rPr>
                <w:rFonts w:cs="Arial"/>
                <w:sz w:val="20"/>
                <w:szCs w:val="20"/>
              </w:rPr>
            </w:pPr>
            <w:r>
              <w:rPr>
                <w:rFonts w:cs="Arial"/>
                <w:sz w:val="20"/>
                <w:szCs w:val="20"/>
              </w:rPr>
              <w:lastRenderedPageBreak/>
              <w:t>н</w:t>
            </w:r>
            <w:r w:rsidRPr="00353B5F">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53B5F" w:rsidRPr="00353B5F" w:rsidRDefault="00353B5F" w:rsidP="00A63EB7">
            <w:pPr>
              <w:rPr>
                <w:rFonts w:cs="Arial"/>
                <w:sz w:val="20"/>
                <w:szCs w:val="20"/>
              </w:rPr>
            </w:pPr>
            <w:r w:rsidRPr="00353B5F">
              <w:rPr>
                <w:rFonts w:cs="Arial"/>
                <w:sz w:val="20"/>
                <w:szCs w:val="20"/>
              </w:rPr>
              <w:t>наличие</w:t>
            </w:r>
          </w:p>
        </w:tc>
        <w:tc>
          <w:tcPr>
            <w:tcW w:w="750" w:type="dxa"/>
            <w:vAlign w:val="center"/>
          </w:tcPr>
          <w:p w:rsidR="00353B5F"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5.7</w:t>
            </w:r>
          </w:p>
        </w:tc>
        <w:tc>
          <w:tcPr>
            <w:tcW w:w="3676" w:type="dxa"/>
            <w:tcBorders>
              <w:top w:val="single" w:sz="4" w:space="0" w:color="000000"/>
              <w:left w:val="single" w:sz="4" w:space="0" w:color="000000"/>
              <w:bottom w:val="single" w:sz="4" w:space="0" w:color="000000"/>
            </w:tcBorders>
            <w:shd w:val="clear" w:color="auto" w:fill="auto"/>
          </w:tcPr>
          <w:p w:rsidR="00353B5F" w:rsidRPr="00353B5F" w:rsidRDefault="00353B5F" w:rsidP="00A63EB7">
            <w:pPr>
              <w:jc w:val="both"/>
              <w:rPr>
                <w:rFonts w:cs="Arial"/>
                <w:sz w:val="20"/>
                <w:szCs w:val="20"/>
              </w:rPr>
            </w:pPr>
            <w:r w:rsidRPr="00353B5F">
              <w:rPr>
                <w:rFonts w:cs="Arial"/>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693" w:type="dxa"/>
            <w:tcBorders>
              <w:top w:val="single" w:sz="4" w:space="0" w:color="000000"/>
              <w:left w:val="single" w:sz="4" w:space="0" w:color="000000"/>
              <w:bottom w:val="single" w:sz="4" w:space="0" w:color="000000"/>
            </w:tcBorders>
            <w:shd w:val="clear" w:color="auto" w:fill="auto"/>
          </w:tcPr>
          <w:p w:rsidR="00353B5F" w:rsidRPr="00AF1AD3" w:rsidRDefault="00353B5F" w:rsidP="00A63EB7">
            <w:pPr>
              <w:rPr>
                <w:rFonts w:cs="Arial"/>
                <w:sz w:val="20"/>
                <w:szCs w:val="20"/>
              </w:rPr>
            </w:pPr>
            <w:r w:rsidRPr="00AF1AD3">
              <w:rPr>
                <w:rFonts w:cs="Arial"/>
                <w:sz w:val="20"/>
                <w:szCs w:val="20"/>
              </w:rPr>
              <w:t>Копии документов, подтверждающих проведение проверок, их графиков,  актов по итогам проверок.</w:t>
            </w:r>
          </w:p>
        </w:tc>
        <w:tc>
          <w:tcPr>
            <w:tcW w:w="1569" w:type="dxa"/>
            <w:tcBorders>
              <w:top w:val="single" w:sz="4" w:space="0" w:color="000000"/>
              <w:left w:val="single" w:sz="4" w:space="0" w:color="000000"/>
              <w:bottom w:val="single" w:sz="4" w:space="0" w:color="000000"/>
            </w:tcBorders>
            <w:shd w:val="clear" w:color="auto" w:fill="auto"/>
          </w:tcPr>
          <w:p w:rsidR="00353B5F" w:rsidRPr="00353B5F" w:rsidRDefault="00353B5F" w:rsidP="00A63EB7">
            <w:pPr>
              <w:rPr>
                <w:rFonts w:cs="Arial"/>
                <w:sz w:val="20"/>
                <w:szCs w:val="20"/>
              </w:rPr>
            </w:pPr>
            <w:r>
              <w:rPr>
                <w:rFonts w:cs="Arial"/>
                <w:sz w:val="20"/>
                <w:szCs w:val="20"/>
              </w:rPr>
              <w:t>н</w:t>
            </w:r>
            <w:r w:rsidRPr="00353B5F">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53B5F" w:rsidRPr="00353B5F" w:rsidRDefault="00353B5F" w:rsidP="00A63EB7">
            <w:pPr>
              <w:rPr>
                <w:rFonts w:cs="Arial"/>
                <w:sz w:val="20"/>
                <w:szCs w:val="20"/>
              </w:rPr>
            </w:pPr>
            <w:r w:rsidRPr="00353B5F">
              <w:rPr>
                <w:rFonts w:cs="Arial"/>
                <w:sz w:val="20"/>
                <w:szCs w:val="20"/>
              </w:rPr>
              <w:t>наличие</w:t>
            </w:r>
          </w:p>
        </w:tc>
        <w:tc>
          <w:tcPr>
            <w:tcW w:w="750" w:type="dxa"/>
            <w:vAlign w:val="center"/>
          </w:tcPr>
          <w:p w:rsidR="00353B5F"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6</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eastAsia="Calibri" w:cs="Arial"/>
                <w:sz w:val="20"/>
                <w:szCs w:val="20"/>
              </w:rPr>
            </w:pPr>
            <w:r w:rsidRPr="00353B5F">
              <w:rPr>
                <w:rFonts w:cs="Arial"/>
                <w:sz w:val="20"/>
                <w:szCs w:val="20"/>
              </w:rPr>
              <w:t>Требования по сварочным работам:</w:t>
            </w:r>
          </w:p>
        </w:tc>
        <w:tc>
          <w:tcPr>
            <w:tcW w:w="2693" w:type="dxa"/>
            <w:tcBorders>
              <w:top w:val="single" w:sz="4" w:space="0" w:color="000000"/>
              <w:left w:val="single" w:sz="4" w:space="0" w:color="000000"/>
              <w:bottom w:val="single" w:sz="4" w:space="0" w:color="000000"/>
            </w:tcBorders>
            <w:shd w:val="clear" w:color="auto" w:fill="auto"/>
            <w:vAlign w:val="center"/>
          </w:tcPr>
          <w:p w:rsidR="00353B5F" w:rsidRPr="00AF1AD3" w:rsidRDefault="00353B5F" w:rsidP="00A63EB7">
            <w:pPr>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rPr>
                <w:rFonts w:cs="Arial"/>
                <w:sz w:val="20"/>
                <w:szCs w:val="20"/>
              </w:rPr>
            </w:pPr>
          </w:p>
        </w:tc>
        <w:tc>
          <w:tcPr>
            <w:tcW w:w="750" w:type="dxa"/>
            <w:vAlign w:val="center"/>
          </w:tcPr>
          <w:p w:rsidR="00353B5F"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6.1</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jc w:val="both"/>
              <w:rPr>
                <w:rFonts w:cs="Arial"/>
                <w:sz w:val="20"/>
                <w:szCs w:val="20"/>
              </w:rPr>
            </w:pPr>
            <w:r w:rsidRPr="00353B5F">
              <w:rPr>
                <w:rFonts w:cs="Arial"/>
                <w:sz w:val="20"/>
                <w:szCs w:val="20"/>
              </w:rPr>
              <w:t>Наличие у организации специалистов-сварщиков, аттестованных на сварные работы из групп сталей: (М01, М05, М11, М01+М05, М01+М11, М05+М11 – сталь 20, сталь 15Х5М и 12Х18Н10Т), «Свидетельств о производственной аттестации технологии сварки» в соответствии с требованиями РД 03-615-03, из групп сталей: (М01, М05, М09 или М11 – сталь 20, сталь 15Х5М и 12Х18Н10Т),</w:t>
            </w:r>
          </w:p>
        </w:tc>
        <w:tc>
          <w:tcPr>
            <w:tcW w:w="2693" w:type="dxa"/>
            <w:tcBorders>
              <w:top w:val="single" w:sz="4" w:space="0" w:color="000000"/>
              <w:left w:val="single" w:sz="4" w:space="0" w:color="000000"/>
              <w:bottom w:val="single" w:sz="4" w:space="0" w:color="000000"/>
            </w:tcBorders>
            <w:shd w:val="clear" w:color="auto" w:fill="auto"/>
            <w:vAlign w:val="center"/>
          </w:tcPr>
          <w:p w:rsidR="00353B5F" w:rsidRPr="00AF1AD3" w:rsidRDefault="00353B5F" w:rsidP="00A63EB7">
            <w:pPr>
              <w:jc w:val="both"/>
              <w:rPr>
                <w:rFonts w:cs="Arial"/>
                <w:sz w:val="20"/>
                <w:szCs w:val="20"/>
              </w:rPr>
            </w:pPr>
            <w:r w:rsidRPr="00AF1AD3">
              <w:rPr>
                <w:rFonts w:cs="Arial"/>
                <w:sz w:val="20"/>
                <w:szCs w:val="20"/>
              </w:rPr>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w:t>
            </w:r>
          </w:p>
        </w:tc>
        <w:tc>
          <w:tcPr>
            <w:tcW w:w="1569" w:type="dxa"/>
            <w:tcBorders>
              <w:top w:val="single" w:sz="4" w:space="0" w:color="000000"/>
              <w:left w:val="single" w:sz="4" w:space="0" w:color="000000"/>
              <w:bottom w:val="single" w:sz="4" w:space="0" w:color="000000"/>
            </w:tcBorders>
            <w:shd w:val="clear" w:color="auto" w:fill="auto"/>
          </w:tcPr>
          <w:p w:rsidR="00353B5F" w:rsidRPr="00353B5F" w:rsidRDefault="00353B5F" w:rsidP="00A63EB7">
            <w:pPr>
              <w:rPr>
                <w:rFonts w:cs="Arial"/>
                <w:sz w:val="20"/>
                <w:szCs w:val="20"/>
              </w:rPr>
            </w:pPr>
            <w:r>
              <w:rPr>
                <w:rFonts w:cs="Arial"/>
                <w:sz w:val="20"/>
                <w:szCs w:val="20"/>
              </w:rPr>
              <w:t>н</w:t>
            </w:r>
            <w:r w:rsidRPr="00353B5F">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53B5F" w:rsidRPr="00353B5F" w:rsidRDefault="00353B5F" w:rsidP="00A63EB7">
            <w:pPr>
              <w:rPr>
                <w:rFonts w:cs="Arial"/>
                <w:sz w:val="20"/>
                <w:szCs w:val="20"/>
              </w:rPr>
            </w:pPr>
            <w:r w:rsidRPr="00353B5F">
              <w:rPr>
                <w:rFonts w:cs="Arial"/>
                <w:sz w:val="20"/>
                <w:szCs w:val="20"/>
              </w:rPr>
              <w:t>наличие</w:t>
            </w:r>
          </w:p>
        </w:tc>
        <w:tc>
          <w:tcPr>
            <w:tcW w:w="750" w:type="dxa"/>
            <w:vAlign w:val="center"/>
          </w:tcPr>
          <w:p w:rsidR="00353B5F"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6.2</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jc w:val="both"/>
              <w:rPr>
                <w:rFonts w:cs="Arial"/>
                <w:sz w:val="20"/>
                <w:szCs w:val="20"/>
              </w:rPr>
            </w:pPr>
            <w:r w:rsidRPr="00353B5F">
              <w:rPr>
                <w:rFonts w:cs="Arial"/>
                <w:sz w:val="20"/>
                <w:szCs w:val="20"/>
              </w:rPr>
              <w:t>Наличие в собственности или в аренде исправных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2693" w:type="dxa"/>
            <w:tcBorders>
              <w:top w:val="single" w:sz="4" w:space="0" w:color="000000"/>
              <w:left w:val="single" w:sz="4" w:space="0" w:color="000000"/>
              <w:bottom w:val="single" w:sz="4" w:space="0" w:color="000000"/>
            </w:tcBorders>
            <w:shd w:val="clear" w:color="auto" w:fill="auto"/>
            <w:vAlign w:val="center"/>
          </w:tcPr>
          <w:p w:rsidR="00353B5F" w:rsidRPr="00AF1AD3" w:rsidRDefault="00353B5F" w:rsidP="00A63EB7">
            <w:pPr>
              <w:jc w:val="both"/>
              <w:rPr>
                <w:rFonts w:cs="Arial"/>
                <w:sz w:val="20"/>
                <w:szCs w:val="20"/>
              </w:rPr>
            </w:pPr>
            <w:r w:rsidRPr="00AF1AD3">
              <w:rPr>
                <w:rFonts w:cs="Arial"/>
                <w:sz w:val="20"/>
                <w:szCs w:val="20"/>
              </w:rPr>
              <w:t>Копии Свидетельств об аттестации сварочного оборудования.    Справка о наличии производственных мощностей (Форма 9).</w:t>
            </w:r>
          </w:p>
          <w:p w:rsidR="00353B5F" w:rsidRPr="00AF1AD3" w:rsidRDefault="00353B5F" w:rsidP="00A63EB7">
            <w:pPr>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 xml:space="preserve"> 10 и более</w:t>
            </w:r>
          </w:p>
        </w:tc>
        <w:tc>
          <w:tcPr>
            <w:tcW w:w="750" w:type="dxa"/>
            <w:vAlign w:val="center"/>
          </w:tcPr>
          <w:p w:rsidR="00353B5F"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6.3</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jc w:val="both"/>
              <w:rPr>
                <w:rFonts w:cs="Arial"/>
                <w:sz w:val="20"/>
                <w:szCs w:val="20"/>
              </w:rPr>
            </w:pPr>
            <w:r w:rsidRPr="00353B5F">
              <w:rPr>
                <w:rFonts w:cs="Arial"/>
                <w:sz w:val="20"/>
                <w:szCs w:val="20"/>
              </w:rPr>
              <w:t>Наличие в собственности или в аренде  исправных термопеналов</w:t>
            </w:r>
          </w:p>
        </w:tc>
        <w:tc>
          <w:tcPr>
            <w:tcW w:w="2693" w:type="dxa"/>
            <w:vMerge w:val="restart"/>
            <w:tcBorders>
              <w:top w:val="single" w:sz="4" w:space="0" w:color="000000"/>
              <w:left w:val="single" w:sz="4" w:space="0" w:color="000000"/>
            </w:tcBorders>
            <w:shd w:val="clear" w:color="auto" w:fill="auto"/>
            <w:vAlign w:val="center"/>
          </w:tcPr>
          <w:p w:rsidR="00353B5F" w:rsidRPr="00AF1AD3" w:rsidRDefault="00353B5F" w:rsidP="00A63EB7">
            <w:pPr>
              <w:jc w:val="both"/>
              <w:rPr>
                <w:rFonts w:cs="Arial"/>
                <w:sz w:val="20"/>
                <w:szCs w:val="20"/>
              </w:rPr>
            </w:pPr>
            <w:r w:rsidRPr="00AF1AD3">
              <w:rPr>
                <w:rFonts w:cs="Arial"/>
                <w:sz w:val="20"/>
                <w:szCs w:val="20"/>
              </w:rPr>
              <w:t>Справка о наличии производственных мощностей (Форма 9).</w:t>
            </w:r>
          </w:p>
          <w:p w:rsidR="00353B5F" w:rsidRPr="00AF1AD3" w:rsidRDefault="00353B5F" w:rsidP="00A63EB7">
            <w:pPr>
              <w:autoSpaceDE w:val="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 xml:space="preserve"> 2 и более</w:t>
            </w:r>
          </w:p>
        </w:tc>
        <w:tc>
          <w:tcPr>
            <w:tcW w:w="750" w:type="dxa"/>
            <w:vAlign w:val="center"/>
          </w:tcPr>
          <w:p w:rsidR="00353B5F"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6.4</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jc w:val="both"/>
              <w:rPr>
                <w:rFonts w:cs="Arial"/>
                <w:sz w:val="20"/>
                <w:szCs w:val="20"/>
              </w:rPr>
            </w:pPr>
            <w:r w:rsidRPr="00353B5F">
              <w:rPr>
                <w:rFonts w:cs="Arial"/>
                <w:sz w:val="20"/>
                <w:szCs w:val="20"/>
              </w:rPr>
              <w:t>Наличие в собственности или в аренде  у организации  печей для прокаливания электродов.</w:t>
            </w:r>
          </w:p>
        </w:tc>
        <w:tc>
          <w:tcPr>
            <w:tcW w:w="2693" w:type="dxa"/>
            <w:vMerge/>
            <w:tcBorders>
              <w:left w:val="single" w:sz="4" w:space="0" w:color="000000"/>
            </w:tcBorders>
            <w:shd w:val="clear" w:color="auto" w:fill="auto"/>
            <w:vAlign w:val="center"/>
          </w:tcPr>
          <w:p w:rsidR="00353B5F" w:rsidRPr="00AF1AD3" w:rsidRDefault="00353B5F" w:rsidP="00A63EB7">
            <w:pPr>
              <w:autoSpaceDE w:val="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jc w:val="both"/>
              <w:rPr>
                <w:rFonts w:cs="Arial"/>
                <w:sz w:val="20"/>
                <w:szCs w:val="20"/>
              </w:rPr>
            </w:pPr>
            <w:r w:rsidRPr="00353B5F">
              <w:rPr>
                <w:rFonts w:cs="Arial"/>
                <w:sz w:val="20"/>
                <w:szCs w:val="20"/>
              </w:rPr>
              <w:t xml:space="preserve"> 1 и более</w:t>
            </w:r>
          </w:p>
        </w:tc>
        <w:tc>
          <w:tcPr>
            <w:tcW w:w="750" w:type="dxa"/>
            <w:vAlign w:val="center"/>
          </w:tcPr>
          <w:p w:rsidR="00353B5F"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6.5</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autoSpaceDE w:val="0"/>
              <w:jc w:val="both"/>
              <w:rPr>
                <w:rFonts w:cs="Arial"/>
                <w:sz w:val="20"/>
                <w:szCs w:val="20"/>
              </w:rPr>
            </w:pPr>
            <w:r w:rsidRPr="00353B5F">
              <w:rPr>
                <w:rFonts w:cs="Arial"/>
                <w:sz w:val="20"/>
                <w:szCs w:val="20"/>
              </w:rPr>
              <w:t>Наличие в собственности или аренде термопостов для термообработки сварных швов,</w:t>
            </w:r>
          </w:p>
        </w:tc>
        <w:tc>
          <w:tcPr>
            <w:tcW w:w="2693" w:type="dxa"/>
            <w:vMerge/>
            <w:tcBorders>
              <w:left w:val="single" w:sz="4" w:space="0" w:color="000000"/>
              <w:bottom w:val="single" w:sz="4" w:space="0" w:color="000000"/>
            </w:tcBorders>
            <w:shd w:val="clear" w:color="auto" w:fill="auto"/>
            <w:vAlign w:val="center"/>
          </w:tcPr>
          <w:p w:rsidR="00353B5F" w:rsidRPr="00AF1AD3" w:rsidRDefault="00353B5F" w:rsidP="00A63EB7">
            <w:pPr>
              <w:autoSpaceDE w:val="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компл.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rPr>
                <w:rFonts w:cs="Arial"/>
                <w:sz w:val="20"/>
                <w:szCs w:val="20"/>
                <w:highlight w:val="yellow"/>
              </w:rPr>
            </w:pPr>
            <w:r w:rsidRPr="00353B5F">
              <w:rPr>
                <w:rFonts w:cs="Arial"/>
                <w:sz w:val="20"/>
                <w:szCs w:val="20"/>
              </w:rPr>
              <w:t>1 и более</w:t>
            </w:r>
          </w:p>
        </w:tc>
        <w:tc>
          <w:tcPr>
            <w:tcW w:w="750" w:type="dxa"/>
            <w:vAlign w:val="center"/>
          </w:tcPr>
          <w:p w:rsidR="00353B5F"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7</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eastAsia="Calibri" w:cs="Arial"/>
                <w:sz w:val="20"/>
                <w:szCs w:val="20"/>
              </w:rPr>
            </w:pPr>
            <w:r w:rsidRPr="00353B5F">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693" w:type="dxa"/>
            <w:tcBorders>
              <w:top w:val="single" w:sz="4" w:space="0" w:color="000000"/>
              <w:left w:val="single" w:sz="4" w:space="0" w:color="000000"/>
              <w:bottom w:val="single" w:sz="4" w:space="0" w:color="000000"/>
            </w:tcBorders>
            <w:shd w:val="clear" w:color="auto" w:fill="auto"/>
            <w:vAlign w:val="center"/>
          </w:tcPr>
          <w:p w:rsidR="00353B5F" w:rsidRPr="00AF1AD3" w:rsidRDefault="00353B5F" w:rsidP="00A63EB7">
            <w:pPr>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rPr>
                <w:rFonts w:cs="Arial"/>
                <w:sz w:val="20"/>
                <w:szCs w:val="20"/>
              </w:rPr>
            </w:pPr>
          </w:p>
        </w:tc>
        <w:tc>
          <w:tcPr>
            <w:tcW w:w="750" w:type="dxa"/>
            <w:vAlign w:val="center"/>
          </w:tcPr>
          <w:p w:rsidR="00353B5F" w:rsidRDefault="00353B5F" w:rsidP="00A63EB7">
            <w:pPr>
              <w:rPr>
                <w:rFonts w:cs="Arial"/>
              </w:rPr>
            </w:pPr>
          </w:p>
        </w:tc>
      </w:tr>
      <w:tr w:rsidR="00353B5F" w:rsidTr="00683E44">
        <w:trPr>
          <w:trHeight w:hRule="exact" w:val="869"/>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7.1</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 наличие грузовой транспортной техники для перевозки оборудо-вания, запчастей, материалов,</w:t>
            </w:r>
          </w:p>
        </w:tc>
        <w:tc>
          <w:tcPr>
            <w:tcW w:w="2693" w:type="dxa"/>
            <w:tcBorders>
              <w:top w:val="single" w:sz="4" w:space="0" w:color="000000"/>
              <w:left w:val="single" w:sz="4" w:space="0" w:color="000000"/>
              <w:bottom w:val="single" w:sz="4" w:space="0" w:color="000000"/>
            </w:tcBorders>
            <w:shd w:val="clear" w:color="auto" w:fill="auto"/>
            <w:vAlign w:val="center"/>
          </w:tcPr>
          <w:p w:rsidR="00353B5F" w:rsidRPr="00AF1AD3" w:rsidRDefault="00353B5F" w:rsidP="00A63EB7">
            <w:pPr>
              <w:rPr>
                <w:rFonts w:cs="Arial"/>
                <w:sz w:val="20"/>
                <w:szCs w:val="20"/>
              </w:rPr>
            </w:pPr>
            <w:r w:rsidRPr="00AF1AD3">
              <w:rPr>
                <w:rFonts w:cs="Arial"/>
                <w:sz w:val="20"/>
                <w:szCs w:val="20"/>
              </w:rPr>
              <w:t>Справка о наличии производственных мощностей (Форма 9).</w:t>
            </w:r>
          </w:p>
          <w:p w:rsidR="00353B5F" w:rsidRPr="00AF1AD3" w:rsidRDefault="00353B5F" w:rsidP="00A63EB7">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Pr>
                <w:rFonts w:cs="Arial"/>
                <w:sz w:val="20"/>
                <w:szCs w:val="20"/>
              </w:rPr>
              <w:t>е</w:t>
            </w:r>
            <w:r w:rsidRPr="00353B5F">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10 и более</w:t>
            </w:r>
          </w:p>
        </w:tc>
        <w:tc>
          <w:tcPr>
            <w:tcW w:w="750" w:type="dxa"/>
            <w:vAlign w:val="center"/>
          </w:tcPr>
          <w:p w:rsidR="00353B5F" w:rsidRDefault="00353B5F" w:rsidP="00A63EB7">
            <w:pPr>
              <w:rPr>
                <w:rFonts w:cs="Arial"/>
              </w:rPr>
            </w:pPr>
          </w:p>
        </w:tc>
      </w:tr>
      <w:tr w:rsidR="00353B5F" w:rsidTr="00683E44">
        <w:trPr>
          <w:trHeight w:val="196"/>
        </w:trPr>
        <w:tc>
          <w:tcPr>
            <w:tcW w:w="592" w:type="dxa"/>
            <w:vMerge w:val="restart"/>
            <w:tcBorders>
              <w:top w:val="single" w:sz="4" w:space="0" w:color="000000"/>
              <w:left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7.2</w:t>
            </w:r>
          </w:p>
        </w:tc>
        <w:tc>
          <w:tcPr>
            <w:tcW w:w="3676" w:type="dxa"/>
            <w:vMerge w:val="restart"/>
            <w:tcBorders>
              <w:top w:val="single" w:sz="4" w:space="0" w:color="000000"/>
              <w:left w:val="single" w:sz="4" w:space="0" w:color="000000"/>
            </w:tcBorders>
            <w:shd w:val="clear" w:color="auto" w:fill="auto"/>
            <w:vAlign w:val="center"/>
          </w:tcPr>
          <w:p w:rsidR="00353B5F" w:rsidRPr="00353B5F" w:rsidRDefault="00353B5F" w:rsidP="00A63EB7">
            <w:pPr>
              <w:jc w:val="both"/>
              <w:rPr>
                <w:rFonts w:cs="Arial"/>
                <w:sz w:val="20"/>
                <w:szCs w:val="20"/>
              </w:rPr>
            </w:pPr>
            <w:r w:rsidRPr="00353B5F">
              <w:rPr>
                <w:rFonts w:cs="Arial"/>
                <w:sz w:val="20"/>
                <w:szCs w:val="20"/>
              </w:rPr>
              <w:t>- обеспеченность транспорта, предназначенного для перевозки работников (в т.ч. легкового) системами видеорегистрации,</w:t>
            </w:r>
          </w:p>
        </w:tc>
        <w:tc>
          <w:tcPr>
            <w:tcW w:w="2693" w:type="dxa"/>
            <w:vMerge w:val="restart"/>
            <w:tcBorders>
              <w:top w:val="single" w:sz="4" w:space="0" w:color="000000"/>
              <w:left w:val="single" w:sz="4" w:space="0" w:color="000000"/>
            </w:tcBorders>
            <w:shd w:val="clear" w:color="auto" w:fill="auto"/>
            <w:vAlign w:val="center"/>
          </w:tcPr>
          <w:p w:rsidR="00353B5F" w:rsidRPr="00AF1AD3" w:rsidRDefault="00353B5F" w:rsidP="00683E44">
            <w:pPr>
              <w:rPr>
                <w:rFonts w:cs="Arial"/>
                <w:sz w:val="20"/>
                <w:szCs w:val="20"/>
              </w:rPr>
            </w:pPr>
            <w:r w:rsidRPr="00AF1AD3">
              <w:rPr>
                <w:rFonts w:cs="Arial"/>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569" w:type="dxa"/>
            <w:vMerge w:val="restart"/>
            <w:tcBorders>
              <w:top w:val="single" w:sz="4" w:space="0" w:color="000000"/>
              <w:left w:val="single" w:sz="4" w:space="0" w:color="000000"/>
            </w:tcBorders>
            <w:shd w:val="clear" w:color="auto" w:fill="auto"/>
          </w:tcPr>
          <w:p w:rsidR="00353B5F" w:rsidRPr="00353B5F" w:rsidRDefault="00353B5F" w:rsidP="00A63EB7">
            <w:pPr>
              <w:rPr>
                <w:rFonts w:cs="Arial"/>
                <w:sz w:val="20"/>
                <w:szCs w:val="20"/>
              </w:rPr>
            </w:pPr>
            <w:r>
              <w:rPr>
                <w:rFonts w:cs="Arial"/>
                <w:sz w:val="20"/>
                <w:szCs w:val="20"/>
              </w:rPr>
              <w:t>н</w:t>
            </w:r>
            <w:r w:rsidRPr="00353B5F">
              <w:rPr>
                <w:rFonts w:cs="Arial"/>
                <w:sz w:val="20"/>
                <w:szCs w:val="20"/>
              </w:rPr>
              <w:t>аличие/ отсутствие</w:t>
            </w:r>
          </w:p>
        </w:tc>
        <w:tc>
          <w:tcPr>
            <w:tcW w:w="1701" w:type="dxa"/>
            <w:vMerge w:val="restart"/>
            <w:tcBorders>
              <w:top w:val="single" w:sz="4" w:space="0" w:color="000000"/>
              <w:left w:val="single" w:sz="4" w:space="0" w:color="000000"/>
              <w:right w:val="single" w:sz="4" w:space="0" w:color="000000"/>
            </w:tcBorders>
            <w:shd w:val="clear" w:color="auto" w:fill="auto"/>
          </w:tcPr>
          <w:p w:rsidR="00353B5F" w:rsidRPr="00353B5F" w:rsidRDefault="00353B5F" w:rsidP="00A63EB7">
            <w:pPr>
              <w:rPr>
                <w:rFonts w:cs="Arial"/>
                <w:sz w:val="20"/>
                <w:szCs w:val="20"/>
              </w:rPr>
            </w:pPr>
            <w:r w:rsidRPr="00353B5F">
              <w:rPr>
                <w:rFonts w:cs="Arial"/>
                <w:sz w:val="20"/>
                <w:szCs w:val="20"/>
              </w:rPr>
              <w:t>наличие</w:t>
            </w:r>
          </w:p>
        </w:tc>
        <w:tc>
          <w:tcPr>
            <w:tcW w:w="750" w:type="dxa"/>
            <w:vAlign w:val="center"/>
          </w:tcPr>
          <w:p w:rsidR="00353B5F" w:rsidRDefault="00353B5F" w:rsidP="00A63EB7">
            <w:pPr>
              <w:rPr>
                <w:rFonts w:cs="Arial"/>
              </w:rPr>
            </w:pPr>
          </w:p>
        </w:tc>
      </w:tr>
      <w:tr w:rsidR="00353B5F" w:rsidTr="00683E44">
        <w:trPr>
          <w:trHeight w:val="196"/>
        </w:trPr>
        <w:tc>
          <w:tcPr>
            <w:tcW w:w="592" w:type="dxa"/>
            <w:vMerge/>
            <w:tcBorders>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p>
        </w:tc>
        <w:tc>
          <w:tcPr>
            <w:tcW w:w="3676" w:type="dxa"/>
            <w:vMerge/>
            <w:tcBorders>
              <w:left w:val="single" w:sz="4" w:space="0" w:color="000000"/>
              <w:bottom w:val="single" w:sz="4" w:space="0" w:color="000000"/>
            </w:tcBorders>
            <w:shd w:val="clear" w:color="auto" w:fill="auto"/>
            <w:vAlign w:val="center"/>
          </w:tcPr>
          <w:p w:rsidR="00353B5F" w:rsidRPr="00353B5F" w:rsidRDefault="00353B5F" w:rsidP="00A63EB7">
            <w:pPr>
              <w:jc w:val="both"/>
              <w:rPr>
                <w:rFonts w:cs="Arial"/>
                <w:sz w:val="20"/>
                <w:szCs w:val="20"/>
              </w:rPr>
            </w:pPr>
          </w:p>
        </w:tc>
        <w:tc>
          <w:tcPr>
            <w:tcW w:w="2693" w:type="dxa"/>
            <w:vMerge/>
            <w:tcBorders>
              <w:left w:val="single" w:sz="4" w:space="0" w:color="000000"/>
              <w:bottom w:val="single" w:sz="4" w:space="0" w:color="auto"/>
            </w:tcBorders>
            <w:shd w:val="clear" w:color="auto" w:fill="auto"/>
            <w:vAlign w:val="center"/>
          </w:tcPr>
          <w:p w:rsidR="00353B5F" w:rsidRPr="00AF1AD3" w:rsidRDefault="00353B5F" w:rsidP="00A63EB7">
            <w:pPr>
              <w:rPr>
                <w:rFonts w:cs="Arial"/>
                <w:sz w:val="20"/>
                <w:szCs w:val="20"/>
              </w:rPr>
            </w:pPr>
          </w:p>
        </w:tc>
        <w:tc>
          <w:tcPr>
            <w:tcW w:w="1569" w:type="dxa"/>
            <w:vMerge/>
            <w:tcBorders>
              <w:left w:val="single" w:sz="4" w:space="0" w:color="000000"/>
              <w:bottom w:val="single" w:sz="4" w:space="0" w:color="000000"/>
            </w:tcBorders>
            <w:shd w:val="clear" w:color="auto" w:fill="auto"/>
          </w:tcPr>
          <w:p w:rsidR="00353B5F" w:rsidRPr="00353B5F" w:rsidRDefault="00353B5F" w:rsidP="00A63EB7">
            <w:pPr>
              <w:rPr>
                <w:rFonts w:cs="Arial"/>
                <w:sz w:val="20"/>
                <w:szCs w:val="20"/>
              </w:rPr>
            </w:pPr>
          </w:p>
        </w:tc>
        <w:tc>
          <w:tcPr>
            <w:tcW w:w="1701" w:type="dxa"/>
            <w:vMerge/>
            <w:tcBorders>
              <w:left w:val="single" w:sz="4" w:space="0" w:color="000000"/>
              <w:bottom w:val="single" w:sz="4" w:space="0" w:color="000000"/>
              <w:right w:val="single" w:sz="4" w:space="0" w:color="000000"/>
            </w:tcBorders>
            <w:shd w:val="clear" w:color="auto" w:fill="auto"/>
          </w:tcPr>
          <w:p w:rsidR="00353B5F" w:rsidRPr="00353B5F" w:rsidRDefault="00353B5F" w:rsidP="00A63EB7">
            <w:pPr>
              <w:rPr>
                <w:rFonts w:cs="Arial"/>
                <w:sz w:val="20"/>
                <w:szCs w:val="20"/>
              </w:rPr>
            </w:pPr>
          </w:p>
        </w:tc>
        <w:tc>
          <w:tcPr>
            <w:tcW w:w="750" w:type="dxa"/>
            <w:vAlign w:val="center"/>
          </w:tcPr>
          <w:p w:rsidR="00353B5F" w:rsidRDefault="00353B5F" w:rsidP="00A63EB7">
            <w:pPr>
              <w:rPr>
                <w:rFonts w:cs="Arial"/>
              </w:rPr>
            </w:pPr>
          </w:p>
        </w:tc>
      </w:tr>
      <w:tr w:rsidR="00353B5F" w:rsidTr="00683E44">
        <w:trPr>
          <w:trHeight w:val="663"/>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lastRenderedPageBreak/>
              <w:t>7.3</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 оснащение ремнями безопасности транспортных средств (где это предусмотрено конструкцией ТС),</w:t>
            </w:r>
          </w:p>
        </w:tc>
        <w:tc>
          <w:tcPr>
            <w:tcW w:w="2693" w:type="dxa"/>
            <w:tcBorders>
              <w:top w:val="single" w:sz="4" w:space="0" w:color="auto"/>
              <w:left w:val="single" w:sz="4" w:space="0" w:color="000000"/>
              <w:bottom w:val="single" w:sz="4" w:space="0" w:color="auto"/>
            </w:tcBorders>
            <w:shd w:val="clear" w:color="auto" w:fill="auto"/>
            <w:vAlign w:val="center"/>
          </w:tcPr>
          <w:p w:rsidR="00353B5F" w:rsidRPr="00AF1AD3" w:rsidRDefault="00353B5F" w:rsidP="00683E44">
            <w:pPr>
              <w:rPr>
                <w:rFonts w:cs="Arial"/>
                <w:sz w:val="20"/>
                <w:szCs w:val="20"/>
              </w:rPr>
            </w:pPr>
            <w:r w:rsidRPr="00AF1AD3">
              <w:rPr>
                <w:rFonts w:cs="Arial"/>
                <w:sz w:val="20"/>
                <w:szCs w:val="20"/>
              </w:rPr>
              <w:t>Справка о наличии производственных мощностей (Форма 9).</w:t>
            </w:r>
          </w:p>
        </w:tc>
        <w:tc>
          <w:tcPr>
            <w:tcW w:w="1569" w:type="dxa"/>
            <w:tcBorders>
              <w:top w:val="single" w:sz="4" w:space="0" w:color="000000"/>
              <w:left w:val="single" w:sz="4" w:space="0" w:color="000000"/>
              <w:bottom w:val="single" w:sz="4" w:space="0" w:color="000000"/>
            </w:tcBorders>
            <w:shd w:val="clear" w:color="auto" w:fill="auto"/>
          </w:tcPr>
          <w:p w:rsidR="00353B5F" w:rsidRPr="00353B5F" w:rsidRDefault="00353B5F" w:rsidP="00A63EB7">
            <w:pPr>
              <w:rPr>
                <w:rFonts w:cs="Arial"/>
                <w:sz w:val="20"/>
                <w:szCs w:val="20"/>
              </w:rPr>
            </w:pPr>
            <w:r>
              <w:rPr>
                <w:rFonts w:cs="Arial"/>
                <w:sz w:val="20"/>
                <w:szCs w:val="20"/>
              </w:rPr>
              <w:t>н</w:t>
            </w:r>
            <w:r w:rsidRPr="00353B5F">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53B5F" w:rsidRPr="00353B5F" w:rsidRDefault="00353B5F" w:rsidP="00A63EB7">
            <w:pPr>
              <w:rPr>
                <w:rFonts w:cs="Arial"/>
                <w:sz w:val="20"/>
                <w:szCs w:val="20"/>
              </w:rPr>
            </w:pPr>
            <w:r w:rsidRPr="00353B5F">
              <w:rPr>
                <w:rFonts w:cs="Arial"/>
                <w:sz w:val="20"/>
                <w:szCs w:val="20"/>
              </w:rPr>
              <w:t>наличие</w:t>
            </w:r>
          </w:p>
        </w:tc>
        <w:tc>
          <w:tcPr>
            <w:tcW w:w="750" w:type="dxa"/>
            <w:tcBorders>
              <w:bottom w:val="nil"/>
            </w:tcBorders>
            <w:vAlign w:val="center"/>
          </w:tcPr>
          <w:p w:rsidR="00353B5F"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7.4</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 наличие передвижных компрессоров,</w:t>
            </w:r>
          </w:p>
        </w:tc>
        <w:tc>
          <w:tcPr>
            <w:tcW w:w="2693" w:type="dxa"/>
            <w:tcBorders>
              <w:top w:val="single" w:sz="4" w:space="0" w:color="auto"/>
              <w:left w:val="single" w:sz="4" w:space="0" w:color="000000"/>
            </w:tcBorders>
            <w:shd w:val="clear" w:color="auto" w:fill="auto"/>
          </w:tcPr>
          <w:p w:rsidR="00353B5F" w:rsidRPr="00AF1AD3" w:rsidRDefault="00353B5F" w:rsidP="00A63EB7">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683E44" w:rsidP="00A63EB7">
            <w:pPr>
              <w:rPr>
                <w:rFonts w:cs="Arial"/>
                <w:sz w:val="20"/>
                <w:szCs w:val="20"/>
              </w:rPr>
            </w:pPr>
            <w:r>
              <w:rPr>
                <w:rFonts w:cs="Arial"/>
                <w:sz w:val="20"/>
                <w:szCs w:val="20"/>
              </w:rPr>
              <w:t>е</w:t>
            </w:r>
            <w:r w:rsidR="00353B5F" w:rsidRPr="00353B5F">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3 и более</w:t>
            </w:r>
          </w:p>
        </w:tc>
        <w:tc>
          <w:tcPr>
            <w:tcW w:w="750" w:type="dxa"/>
            <w:vAlign w:val="center"/>
          </w:tcPr>
          <w:p w:rsidR="00353B5F"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7.5</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 наличие в собственности ручного рабочего инструмента отечественного или импортного производства (ключи рожковые, накидные, ударные, радиусные) различных типоразмеров,</w:t>
            </w:r>
          </w:p>
        </w:tc>
        <w:tc>
          <w:tcPr>
            <w:tcW w:w="2693" w:type="dxa"/>
            <w:vMerge w:val="restart"/>
            <w:tcBorders>
              <w:left w:val="single" w:sz="4" w:space="0" w:color="000000"/>
            </w:tcBorders>
            <w:shd w:val="clear" w:color="auto" w:fill="auto"/>
          </w:tcPr>
          <w:p w:rsidR="00353B5F" w:rsidRPr="00AF1AD3" w:rsidRDefault="00353B5F" w:rsidP="00A63EB7">
            <w:pPr>
              <w:rPr>
                <w:rFonts w:cs="Arial"/>
                <w:sz w:val="20"/>
                <w:szCs w:val="20"/>
              </w:rPr>
            </w:pPr>
          </w:p>
          <w:p w:rsidR="00353B5F" w:rsidRPr="00AF1AD3" w:rsidRDefault="00353B5F" w:rsidP="00683E44">
            <w:pPr>
              <w:rPr>
                <w:rFonts w:cs="Arial"/>
                <w:sz w:val="20"/>
                <w:szCs w:val="20"/>
              </w:rPr>
            </w:pPr>
            <w:r w:rsidRPr="00AF1AD3">
              <w:rPr>
                <w:rFonts w:cs="Arial"/>
                <w:sz w:val="20"/>
                <w:szCs w:val="20"/>
              </w:rPr>
              <w:t>Справка о наличии производственных мощностей (Форма 9).</w:t>
            </w:r>
          </w:p>
          <w:p w:rsidR="00353B5F" w:rsidRPr="00AF1AD3" w:rsidRDefault="00353B5F" w:rsidP="00A63EB7">
            <w:pPr>
              <w:rPr>
                <w:rFonts w:cs="Arial"/>
                <w:sz w:val="20"/>
                <w:szCs w:val="20"/>
              </w:rPr>
            </w:pPr>
          </w:p>
          <w:p w:rsidR="00353B5F" w:rsidRPr="00AF1AD3" w:rsidRDefault="00353B5F" w:rsidP="00A63EB7">
            <w:pPr>
              <w:rPr>
                <w:rFonts w:cs="Arial"/>
                <w:sz w:val="20"/>
                <w:szCs w:val="20"/>
              </w:rPr>
            </w:pPr>
          </w:p>
          <w:p w:rsidR="00353B5F" w:rsidRPr="00AF1AD3" w:rsidRDefault="00353B5F" w:rsidP="00A63EB7">
            <w:pPr>
              <w:rPr>
                <w:rFonts w:cs="Arial"/>
                <w:sz w:val="20"/>
                <w:szCs w:val="20"/>
              </w:rPr>
            </w:pPr>
          </w:p>
          <w:p w:rsidR="00353B5F" w:rsidRPr="00AF1AD3" w:rsidRDefault="00353B5F" w:rsidP="00A63EB7">
            <w:pPr>
              <w:rPr>
                <w:rFonts w:cs="Arial"/>
                <w:sz w:val="20"/>
                <w:szCs w:val="20"/>
              </w:rPr>
            </w:pPr>
          </w:p>
          <w:p w:rsidR="00353B5F" w:rsidRPr="00AF1AD3" w:rsidRDefault="00353B5F" w:rsidP="00A63EB7">
            <w:pPr>
              <w:rPr>
                <w:rFonts w:cs="Arial"/>
                <w:sz w:val="20"/>
                <w:szCs w:val="20"/>
              </w:rPr>
            </w:pPr>
          </w:p>
          <w:p w:rsidR="00353B5F" w:rsidRPr="00AF1AD3" w:rsidRDefault="00353B5F" w:rsidP="00A63EB7">
            <w:pPr>
              <w:rPr>
                <w:rFonts w:cs="Arial"/>
                <w:sz w:val="20"/>
                <w:szCs w:val="20"/>
              </w:rPr>
            </w:pPr>
          </w:p>
          <w:p w:rsidR="00353B5F" w:rsidRPr="00AF1AD3" w:rsidRDefault="00353B5F" w:rsidP="00A63EB7">
            <w:pPr>
              <w:rPr>
                <w:rFonts w:cs="Arial"/>
                <w:sz w:val="20"/>
                <w:szCs w:val="20"/>
              </w:rPr>
            </w:pPr>
          </w:p>
          <w:p w:rsidR="00353B5F" w:rsidRPr="00AF1AD3" w:rsidRDefault="00353B5F" w:rsidP="00A63EB7">
            <w:pPr>
              <w:rPr>
                <w:rFonts w:cs="Arial"/>
                <w:sz w:val="20"/>
                <w:szCs w:val="20"/>
              </w:rPr>
            </w:pPr>
          </w:p>
          <w:p w:rsidR="00353B5F" w:rsidRPr="00AF1AD3" w:rsidRDefault="00353B5F" w:rsidP="00A63EB7">
            <w:pPr>
              <w:rPr>
                <w:rFonts w:cs="Arial"/>
                <w:sz w:val="20"/>
                <w:szCs w:val="20"/>
              </w:rPr>
            </w:pPr>
          </w:p>
          <w:p w:rsidR="00353B5F" w:rsidRPr="00AF1AD3" w:rsidRDefault="00353B5F" w:rsidP="00A63EB7">
            <w:pPr>
              <w:rPr>
                <w:rFonts w:cs="Arial"/>
                <w:sz w:val="20"/>
                <w:szCs w:val="20"/>
              </w:rPr>
            </w:pPr>
          </w:p>
          <w:p w:rsidR="00353B5F" w:rsidRPr="00AF1AD3" w:rsidRDefault="00353B5F" w:rsidP="00A63EB7">
            <w:pPr>
              <w:rPr>
                <w:rFonts w:cs="Arial"/>
                <w:sz w:val="20"/>
                <w:szCs w:val="20"/>
              </w:rPr>
            </w:pPr>
          </w:p>
          <w:p w:rsidR="00353B5F" w:rsidRPr="00AF1AD3" w:rsidRDefault="00353B5F" w:rsidP="00A63EB7">
            <w:pPr>
              <w:rPr>
                <w:rFonts w:cs="Arial"/>
                <w:sz w:val="20"/>
                <w:szCs w:val="20"/>
              </w:rPr>
            </w:pPr>
          </w:p>
          <w:p w:rsidR="00353B5F" w:rsidRPr="00AF1AD3" w:rsidRDefault="00353B5F" w:rsidP="00A63EB7">
            <w:pPr>
              <w:rPr>
                <w:rFonts w:cs="Arial"/>
                <w:sz w:val="20"/>
                <w:szCs w:val="20"/>
              </w:rPr>
            </w:pPr>
          </w:p>
          <w:p w:rsidR="00353B5F" w:rsidRPr="00AF1AD3" w:rsidRDefault="00353B5F" w:rsidP="00A63EB7">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683E44" w:rsidP="00A63EB7">
            <w:pPr>
              <w:rPr>
                <w:rFonts w:cs="Arial"/>
                <w:sz w:val="20"/>
                <w:szCs w:val="20"/>
              </w:rPr>
            </w:pPr>
            <w:r>
              <w:rPr>
                <w:rFonts w:cs="Arial"/>
                <w:sz w:val="20"/>
                <w:szCs w:val="20"/>
              </w:rPr>
              <w:t>к</w:t>
            </w:r>
            <w:r w:rsidR="00353B5F" w:rsidRPr="00353B5F">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20 и более</w:t>
            </w:r>
          </w:p>
        </w:tc>
        <w:tc>
          <w:tcPr>
            <w:tcW w:w="750" w:type="dxa"/>
            <w:vAlign w:val="center"/>
          </w:tcPr>
          <w:p w:rsidR="00353B5F"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7.6</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 xml:space="preserve">- наличие в собственности или в аренде гидравлического динамометрического ключа различной мощности (от 2000 до 20000 Нм), </w:t>
            </w:r>
          </w:p>
        </w:tc>
        <w:tc>
          <w:tcPr>
            <w:tcW w:w="2693" w:type="dxa"/>
            <w:vMerge/>
            <w:tcBorders>
              <w:left w:val="single" w:sz="4" w:space="0" w:color="000000"/>
            </w:tcBorders>
            <w:shd w:val="clear" w:color="auto" w:fill="auto"/>
          </w:tcPr>
          <w:p w:rsidR="00353B5F" w:rsidRPr="00AF1AD3" w:rsidRDefault="00353B5F" w:rsidP="00A63EB7">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683E44" w:rsidP="00A63EB7">
            <w:pPr>
              <w:rPr>
                <w:rFonts w:cs="Arial"/>
                <w:sz w:val="20"/>
                <w:szCs w:val="20"/>
              </w:rPr>
            </w:pPr>
            <w:r>
              <w:rPr>
                <w:rFonts w:cs="Arial"/>
                <w:sz w:val="20"/>
                <w:szCs w:val="20"/>
              </w:rPr>
              <w:t>к</w:t>
            </w:r>
            <w:r w:rsidR="00353B5F" w:rsidRPr="00353B5F">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2 и более</w:t>
            </w:r>
          </w:p>
        </w:tc>
        <w:tc>
          <w:tcPr>
            <w:tcW w:w="750" w:type="dxa"/>
            <w:vAlign w:val="center"/>
          </w:tcPr>
          <w:p w:rsidR="00353B5F"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7.7</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 наличие в собственности пневматического ударного гайковерта различной мощности (до 2000 Нм), комплектов торцевых ударных головок к каждому гайковерту,</w:t>
            </w:r>
          </w:p>
        </w:tc>
        <w:tc>
          <w:tcPr>
            <w:tcW w:w="2693" w:type="dxa"/>
            <w:vMerge/>
            <w:tcBorders>
              <w:left w:val="single" w:sz="4" w:space="0" w:color="000000"/>
            </w:tcBorders>
            <w:shd w:val="clear" w:color="auto" w:fill="auto"/>
          </w:tcPr>
          <w:p w:rsidR="00353B5F" w:rsidRPr="00AF1AD3" w:rsidRDefault="00353B5F" w:rsidP="00A63EB7">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683E44" w:rsidP="00A63EB7">
            <w:pPr>
              <w:rPr>
                <w:rFonts w:cs="Arial"/>
                <w:sz w:val="20"/>
                <w:szCs w:val="20"/>
              </w:rPr>
            </w:pPr>
            <w:r>
              <w:rPr>
                <w:rFonts w:cs="Arial"/>
                <w:sz w:val="20"/>
                <w:szCs w:val="20"/>
              </w:rPr>
              <w:t>к</w:t>
            </w:r>
            <w:r w:rsidR="00353B5F" w:rsidRPr="00353B5F">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1 и более</w:t>
            </w:r>
          </w:p>
        </w:tc>
        <w:tc>
          <w:tcPr>
            <w:tcW w:w="750" w:type="dxa"/>
            <w:vAlign w:val="center"/>
          </w:tcPr>
          <w:p w:rsidR="00353B5F"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7.8</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 наличие в собственности гидравлических и механических разгонщиков фланцев клинового или ступенчатого типа,</w:t>
            </w:r>
          </w:p>
        </w:tc>
        <w:tc>
          <w:tcPr>
            <w:tcW w:w="2693" w:type="dxa"/>
            <w:vMerge/>
            <w:tcBorders>
              <w:left w:val="single" w:sz="4" w:space="0" w:color="000000"/>
            </w:tcBorders>
            <w:shd w:val="clear" w:color="auto" w:fill="auto"/>
          </w:tcPr>
          <w:p w:rsidR="00353B5F" w:rsidRPr="00AF1AD3" w:rsidRDefault="00353B5F" w:rsidP="00A63EB7">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683E44" w:rsidP="00A63EB7">
            <w:pPr>
              <w:rPr>
                <w:rFonts w:cs="Arial"/>
                <w:sz w:val="20"/>
                <w:szCs w:val="20"/>
              </w:rPr>
            </w:pPr>
            <w:r>
              <w:rPr>
                <w:rFonts w:cs="Arial"/>
                <w:sz w:val="20"/>
                <w:szCs w:val="20"/>
              </w:rPr>
              <w:t>к</w:t>
            </w:r>
            <w:r w:rsidR="00353B5F" w:rsidRPr="00353B5F">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3 и более</w:t>
            </w:r>
          </w:p>
        </w:tc>
        <w:tc>
          <w:tcPr>
            <w:tcW w:w="750" w:type="dxa"/>
            <w:vAlign w:val="center"/>
          </w:tcPr>
          <w:p w:rsidR="00353B5F"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7.9</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 наличие в собственности исправных лебедок и талей,</w:t>
            </w:r>
          </w:p>
        </w:tc>
        <w:tc>
          <w:tcPr>
            <w:tcW w:w="2693" w:type="dxa"/>
            <w:vMerge/>
            <w:tcBorders>
              <w:left w:val="single" w:sz="4" w:space="0" w:color="000000"/>
            </w:tcBorders>
            <w:shd w:val="clear" w:color="auto" w:fill="auto"/>
          </w:tcPr>
          <w:p w:rsidR="00353B5F" w:rsidRPr="00AF1AD3" w:rsidRDefault="00353B5F" w:rsidP="00A63EB7">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683E44" w:rsidP="00A63EB7">
            <w:pPr>
              <w:rPr>
                <w:rFonts w:cs="Arial"/>
                <w:sz w:val="20"/>
                <w:szCs w:val="20"/>
              </w:rPr>
            </w:pPr>
            <w:r>
              <w:rPr>
                <w:rFonts w:cs="Arial"/>
                <w:sz w:val="20"/>
                <w:szCs w:val="20"/>
              </w:rPr>
              <w:t>ш</w:t>
            </w:r>
            <w:r w:rsidR="00353B5F" w:rsidRPr="00353B5F">
              <w:rPr>
                <w:rFonts w:cs="Arial"/>
                <w:sz w:val="20"/>
                <w:szCs w:val="20"/>
              </w:rPr>
              <w:t>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5 и более</w:t>
            </w:r>
          </w:p>
        </w:tc>
        <w:tc>
          <w:tcPr>
            <w:tcW w:w="750" w:type="dxa"/>
            <w:vAlign w:val="center"/>
          </w:tcPr>
          <w:p w:rsidR="00353B5F" w:rsidRDefault="00353B5F" w:rsidP="00A63EB7">
            <w:pPr>
              <w:rPr>
                <w:rFonts w:cs="Arial"/>
              </w:rPr>
            </w:pPr>
          </w:p>
        </w:tc>
      </w:tr>
      <w:tr w:rsidR="00353B5F" w:rsidTr="00683E44">
        <w:trPr>
          <w:trHeight w:val="583"/>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683E44">
            <w:pPr>
              <w:ind w:right="-104"/>
              <w:rPr>
                <w:rFonts w:cs="Arial"/>
                <w:sz w:val="20"/>
                <w:szCs w:val="20"/>
              </w:rPr>
            </w:pPr>
            <w:r w:rsidRPr="00353B5F">
              <w:rPr>
                <w:rFonts w:cs="Arial"/>
                <w:sz w:val="20"/>
                <w:szCs w:val="20"/>
              </w:rPr>
              <w:t>7.10</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 наличие в собственности исправных реечных домкратов</w:t>
            </w:r>
          </w:p>
        </w:tc>
        <w:tc>
          <w:tcPr>
            <w:tcW w:w="2693" w:type="dxa"/>
            <w:vMerge/>
            <w:tcBorders>
              <w:left w:val="single" w:sz="4" w:space="0" w:color="000000"/>
            </w:tcBorders>
            <w:shd w:val="clear" w:color="auto" w:fill="auto"/>
          </w:tcPr>
          <w:p w:rsidR="00353B5F" w:rsidRPr="00AF1AD3" w:rsidRDefault="00353B5F" w:rsidP="00A63EB7">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683E44" w:rsidP="00A63EB7">
            <w:pPr>
              <w:rPr>
                <w:rFonts w:cs="Arial"/>
                <w:sz w:val="20"/>
                <w:szCs w:val="20"/>
              </w:rPr>
            </w:pPr>
            <w:r>
              <w:rPr>
                <w:rFonts w:cs="Arial"/>
                <w:sz w:val="20"/>
                <w:szCs w:val="20"/>
              </w:rPr>
              <w:t>ш</w:t>
            </w:r>
            <w:r w:rsidR="00353B5F" w:rsidRPr="00353B5F">
              <w:rPr>
                <w:rFonts w:cs="Arial"/>
                <w:sz w:val="20"/>
                <w:szCs w:val="20"/>
              </w:rPr>
              <w:t>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5 и более</w:t>
            </w:r>
          </w:p>
        </w:tc>
        <w:tc>
          <w:tcPr>
            <w:tcW w:w="750" w:type="dxa"/>
            <w:vAlign w:val="center"/>
          </w:tcPr>
          <w:p w:rsidR="00353B5F"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683E44">
            <w:pPr>
              <w:ind w:right="-104"/>
              <w:rPr>
                <w:rFonts w:cs="Arial"/>
                <w:sz w:val="20"/>
                <w:szCs w:val="20"/>
              </w:rPr>
            </w:pPr>
            <w:r w:rsidRPr="00353B5F">
              <w:rPr>
                <w:rFonts w:cs="Arial"/>
                <w:sz w:val="20"/>
                <w:szCs w:val="20"/>
              </w:rPr>
              <w:t>7.11</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 xml:space="preserve">- наличие автовышки для производства работ, </w:t>
            </w:r>
          </w:p>
          <w:p w:rsidR="00353B5F" w:rsidRPr="00353B5F" w:rsidRDefault="00353B5F" w:rsidP="00A63EB7">
            <w:pPr>
              <w:rPr>
                <w:rFonts w:cs="Arial"/>
                <w:sz w:val="20"/>
                <w:szCs w:val="20"/>
              </w:rPr>
            </w:pPr>
          </w:p>
        </w:tc>
        <w:tc>
          <w:tcPr>
            <w:tcW w:w="2693" w:type="dxa"/>
            <w:vMerge w:val="restart"/>
            <w:tcBorders>
              <w:top w:val="single" w:sz="4" w:space="0" w:color="auto"/>
              <w:left w:val="single" w:sz="4" w:space="0" w:color="000000"/>
            </w:tcBorders>
            <w:shd w:val="clear" w:color="auto" w:fill="auto"/>
          </w:tcPr>
          <w:p w:rsidR="00353B5F" w:rsidRPr="00AF1AD3" w:rsidRDefault="00353B5F" w:rsidP="00A63EB7">
            <w:pPr>
              <w:rPr>
                <w:rFonts w:cs="Arial"/>
                <w:sz w:val="20"/>
                <w:szCs w:val="20"/>
              </w:rPr>
            </w:pPr>
            <w:r w:rsidRPr="00AF1AD3">
              <w:rPr>
                <w:rFonts w:cs="Arial"/>
                <w:sz w:val="20"/>
                <w:szCs w:val="20"/>
              </w:rPr>
              <w:t>Справка о наличии производственных мощностей (Форма 9) Для грузоподъемной техники, автовышек, обязательно приложить копии документов, подтверждающего собственность либо аренду данной техники.</w:t>
            </w: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683E44" w:rsidP="00A63EB7">
            <w:pPr>
              <w:rPr>
                <w:rFonts w:cs="Arial"/>
                <w:sz w:val="20"/>
                <w:szCs w:val="20"/>
              </w:rPr>
            </w:pPr>
            <w:r>
              <w:rPr>
                <w:rFonts w:cs="Arial"/>
                <w:sz w:val="20"/>
                <w:szCs w:val="20"/>
              </w:rPr>
              <w:t>е</w:t>
            </w:r>
            <w:r w:rsidR="00353B5F" w:rsidRPr="00353B5F">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1 и более</w:t>
            </w:r>
          </w:p>
        </w:tc>
        <w:tc>
          <w:tcPr>
            <w:tcW w:w="750" w:type="dxa"/>
            <w:vAlign w:val="center"/>
          </w:tcPr>
          <w:p w:rsidR="00353B5F" w:rsidRDefault="00353B5F" w:rsidP="00A63EB7">
            <w:pPr>
              <w:rPr>
                <w:rFonts w:cs="Arial"/>
              </w:rPr>
            </w:pPr>
          </w:p>
        </w:tc>
      </w:tr>
      <w:tr w:rsidR="00353B5F" w:rsidTr="00683E4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683E44">
            <w:pPr>
              <w:ind w:right="-104"/>
              <w:rPr>
                <w:rFonts w:cs="Arial"/>
                <w:sz w:val="20"/>
                <w:szCs w:val="20"/>
              </w:rPr>
            </w:pPr>
            <w:r w:rsidRPr="00353B5F">
              <w:rPr>
                <w:rFonts w:cs="Arial"/>
                <w:sz w:val="20"/>
                <w:szCs w:val="20"/>
              </w:rPr>
              <w:t>7.12</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 xml:space="preserve">- наличие грузоподъемной техники </w:t>
            </w:r>
            <w:r w:rsidRPr="00353B5F">
              <w:rPr>
                <w:rFonts w:cs="Arial"/>
                <w:sz w:val="20"/>
                <w:szCs w:val="20"/>
                <w:lang w:val="en-US"/>
              </w:rPr>
              <w:t>Q</w:t>
            </w:r>
            <w:r w:rsidRPr="00353B5F">
              <w:rPr>
                <w:rFonts w:cs="Arial"/>
                <w:sz w:val="20"/>
                <w:szCs w:val="20"/>
              </w:rPr>
              <w:t xml:space="preserve"> = от 16  до 100 т,</w:t>
            </w:r>
          </w:p>
        </w:tc>
        <w:tc>
          <w:tcPr>
            <w:tcW w:w="2693" w:type="dxa"/>
            <w:vMerge/>
            <w:tcBorders>
              <w:left w:val="single" w:sz="4" w:space="0" w:color="000000"/>
              <w:bottom w:val="single" w:sz="4" w:space="0" w:color="auto"/>
            </w:tcBorders>
            <w:shd w:val="clear" w:color="auto" w:fill="auto"/>
          </w:tcPr>
          <w:p w:rsidR="00353B5F" w:rsidRPr="00AF1AD3" w:rsidRDefault="00353B5F" w:rsidP="00A63EB7">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683E44" w:rsidP="00A63EB7">
            <w:pPr>
              <w:rPr>
                <w:rFonts w:cs="Arial"/>
                <w:sz w:val="20"/>
                <w:szCs w:val="20"/>
              </w:rPr>
            </w:pPr>
            <w:r>
              <w:rPr>
                <w:rFonts w:cs="Arial"/>
                <w:sz w:val="20"/>
                <w:szCs w:val="20"/>
              </w:rPr>
              <w:t>е</w:t>
            </w:r>
            <w:r w:rsidR="00353B5F" w:rsidRPr="00353B5F">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3 и более</w:t>
            </w:r>
          </w:p>
          <w:p w:rsidR="00353B5F" w:rsidRPr="00353B5F" w:rsidRDefault="00353B5F" w:rsidP="00A63EB7">
            <w:pPr>
              <w:rPr>
                <w:rFonts w:cs="Arial"/>
                <w:sz w:val="20"/>
                <w:szCs w:val="20"/>
                <w:highlight w:val="green"/>
              </w:rPr>
            </w:pPr>
            <w:r w:rsidRPr="00353B5F">
              <w:rPr>
                <w:rFonts w:cs="Arial"/>
                <w:sz w:val="20"/>
                <w:szCs w:val="20"/>
              </w:rPr>
              <w:t xml:space="preserve">( в том числе не менее 1 ед. </w:t>
            </w:r>
            <w:r w:rsidRPr="00353B5F">
              <w:rPr>
                <w:rFonts w:cs="Arial"/>
                <w:sz w:val="20"/>
                <w:szCs w:val="20"/>
                <w:lang w:val="en-US"/>
              </w:rPr>
              <w:t>Q</w:t>
            </w:r>
            <w:r w:rsidRPr="00353B5F">
              <w:rPr>
                <w:rFonts w:cs="Arial"/>
                <w:sz w:val="20"/>
                <w:szCs w:val="20"/>
              </w:rPr>
              <w:t xml:space="preserve"> = 100 т и более)</w:t>
            </w:r>
          </w:p>
        </w:tc>
        <w:tc>
          <w:tcPr>
            <w:tcW w:w="750" w:type="dxa"/>
            <w:vAlign w:val="center"/>
          </w:tcPr>
          <w:p w:rsidR="00353B5F" w:rsidRDefault="00353B5F" w:rsidP="00A63EB7">
            <w:pPr>
              <w:rPr>
                <w:rFonts w:cs="Arial"/>
              </w:rPr>
            </w:pPr>
          </w:p>
        </w:tc>
      </w:tr>
      <w:tr w:rsidR="00353B5F" w:rsidTr="00683E44">
        <w:trPr>
          <w:trHeight w:val="1282"/>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683E44">
            <w:pPr>
              <w:ind w:right="-104"/>
              <w:rPr>
                <w:rFonts w:cs="Arial"/>
                <w:sz w:val="20"/>
                <w:szCs w:val="20"/>
              </w:rPr>
            </w:pPr>
            <w:r w:rsidRPr="00353B5F">
              <w:rPr>
                <w:rFonts w:cs="Arial"/>
                <w:sz w:val="20"/>
                <w:szCs w:val="20"/>
              </w:rPr>
              <w:t>7.13</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 наличие в собственности или аренде аппаратов высокого давления для промывки межтрубного, трубного пространства теплообменного оборудования.</w:t>
            </w:r>
          </w:p>
        </w:tc>
        <w:tc>
          <w:tcPr>
            <w:tcW w:w="2693" w:type="dxa"/>
            <w:vMerge w:val="restart"/>
            <w:tcBorders>
              <w:top w:val="single" w:sz="4" w:space="0" w:color="auto"/>
              <w:left w:val="single" w:sz="4" w:space="0" w:color="000000"/>
            </w:tcBorders>
            <w:shd w:val="clear" w:color="auto" w:fill="auto"/>
          </w:tcPr>
          <w:p w:rsidR="00353B5F" w:rsidRPr="00AF1AD3" w:rsidRDefault="00353B5F" w:rsidP="00A63EB7">
            <w:pPr>
              <w:rPr>
                <w:rFonts w:cs="Arial"/>
                <w:sz w:val="20"/>
                <w:szCs w:val="20"/>
              </w:rPr>
            </w:pPr>
          </w:p>
          <w:p w:rsidR="00353B5F" w:rsidRPr="00AF1AD3" w:rsidRDefault="00353B5F" w:rsidP="00A63EB7">
            <w:pPr>
              <w:rPr>
                <w:rFonts w:cs="Arial"/>
                <w:sz w:val="20"/>
                <w:szCs w:val="20"/>
              </w:rPr>
            </w:pPr>
            <w:r w:rsidRPr="00AF1AD3">
              <w:rPr>
                <w:rFonts w:cs="Arial"/>
                <w:sz w:val="20"/>
                <w:szCs w:val="20"/>
              </w:rPr>
              <w:t>Справка о наличии производственных мощностей (Форма 9).</w:t>
            </w: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683E44" w:rsidP="00A63EB7">
            <w:pPr>
              <w:rPr>
                <w:rFonts w:cs="Arial"/>
                <w:sz w:val="20"/>
                <w:szCs w:val="20"/>
              </w:rPr>
            </w:pPr>
            <w:r>
              <w:rPr>
                <w:rFonts w:cs="Arial"/>
                <w:sz w:val="20"/>
                <w:szCs w:val="20"/>
              </w:rPr>
              <w:t>к</w:t>
            </w:r>
            <w:r w:rsidR="00353B5F" w:rsidRPr="00353B5F">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1 и более</w:t>
            </w:r>
          </w:p>
        </w:tc>
        <w:tc>
          <w:tcPr>
            <w:tcW w:w="750" w:type="dxa"/>
            <w:vAlign w:val="center"/>
          </w:tcPr>
          <w:p w:rsidR="00353B5F" w:rsidRDefault="00353B5F" w:rsidP="00A63EB7">
            <w:pPr>
              <w:rPr>
                <w:rFonts w:cs="Arial"/>
              </w:rPr>
            </w:pPr>
          </w:p>
        </w:tc>
      </w:tr>
      <w:tr w:rsidR="00353B5F" w:rsidTr="00683E44">
        <w:trPr>
          <w:trHeight w:val="623"/>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683E44">
            <w:pPr>
              <w:ind w:right="-104"/>
              <w:rPr>
                <w:rFonts w:cs="Arial"/>
                <w:sz w:val="20"/>
                <w:szCs w:val="20"/>
              </w:rPr>
            </w:pPr>
            <w:r w:rsidRPr="00353B5F">
              <w:rPr>
                <w:rFonts w:cs="Arial"/>
                <w:sz w:val="20"/>
                <w:szCs w:val="20"/>
              </w:rPr>
              <w:t>7.14</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683E44">
            <w:pPr>
              <w:autoSpaceDE w:val="0"/>
              <w:jc w:val="both"/>
              <w:rPr>
                <w:rFonts w:cs="Arial"/>
                <w:sz w:val="20"/>
                <w:szCs w:val="20"/>
              </w:rPr>
            </w:pPr>
            <w:r w:rsidRPr="00353B5F">
              <w:rPr>
                <w:rFonts w:cs="Arial"/>
                <w:sz w:val="20"/>
                <w:szCs w:val="20"/>
              </w:rPr>
              <w:t>-технику для уборки территории ремонтируемого объекта во время и после проведения работ.</w:t>
            </w:r>
          </w:p>
        </w:tc>
        <w:tc>
          <w:tcPr>
            <w:tcW w:w="2693" w:type="dxa"/>
            <w:vMerge/>
            <w:tcBorders>
              <w:left w:val="single" w:sz="4" w:space="0" w:color="000000"/>
            </w:tcBorders>
            <w:shd w:val="clear" w:color="auto" w:fill="auto"/>
            <w:vAlign w:val="center"/>
          </w:tcPr>
          <w:p w:rsidR="00353B5F" w:rsidRPr="00AF1AD3" w:rsidRDefault="00353B5F" w:rsidP="00A63EB7">
            <w:pPr>
              <w:autoSpaceDE w:val="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ед.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rPr>
                <w:rFonts w:cs="Arial"/>
                <w:sz w:val="20"/>
                <w:szCs w:val="20"/>
                <w:highlight w:val="yellow"/>
              </w:rPr>
            </w:pPr>
            <w:r w:rsidRPr="00353B5F">
              <w:rPr>
                <w:rFonts w:cs="Arial"/>
                <w:sz w:val="20"/>
                <w:szCs w:val="20"/>
              </w:rPr>
              <w:t>2 и более</w:t>
            </w:r>
          </w:p>
        </w:tc>
        <w:tc>
          <w:tcPr>
            <w:tcW w:w="750" w:type="dxa"/>
            <w:vAlign w:val="center"/>
          </w:tcPr>
          <w:p w:rsidR="00353B5F" w:rsidRDefault="00353B5F" w:rsidP="00A63EB7">
            <w:pPr>
              <w:rPr>
                <w:rFonts w:cs="Arial"/>
              </w:rPr>
            </w:pPr>
          </w:p>
        </w:tc>
      </w:tr>
      <w:tr w:rsidR="00353B5F" w:rsidTr="00683E44">
        <w:trPr>
          <w:trHeight w:val="1074"/>
        </w:trPr>
        <w:tc>
          <w:tcPr>
            <w:tcW w:w="592"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683E44">
            <w:pPr>
              <w:ind w:right="-104"/>
              <w:rPr>
                <w:rFonts w:cs="Arial"/>
                <w:sz w:val="20"/>
                <w:szCs w:val="20"/>
              </w:rPr>
            </w:pPr>
            <w:r w:rsidRPr="00353B5F">
              <w:rPr>
                <w:rFonts w:cs="Arial"/>
                <w:sz w:val="20"/>
                <w:szCs w:val="20"/>
              </w:rPr>
              <w:t>7.15</w:t>
            </w:r>
          </w:p>
        </w:tc>
        <w:tc>
          <w:tcPr>
            <w:tcW w:w="3676" w:type="dxa"/>
            <w:tcBorders>
              <w:top w:val="single" w:sz="4" w:space="0" w:color="000000"/>
              <w:left w:val="single" w:sz="4" w:space="0" w:color="000000"/>
              <w:bottom w:val="single" w:sz="4" w:space="0" w:color="000000"/>
            </w:tcBorders>
            <w:shd w:val="clear" w:color="auto" w:fill="auto"/>
            <w:vAlign w:val="center"/>
          </w:tcPr>
          <w:p w:rsidR="00353B5F" w:rsidRPr="00353B5F" w:rsidRDefault="00353B5F" w:rsidP="00A63EB7">
            <w:pPr>
              <w:autoSpaceDE w:val="0"/>
              <w:jc w:val="both"/>
              <w:rPr>
                <w:rFonts w:cs="Arial"/>
                <w:sz w:val="20"/>
                <w:szCs w:val="20"/>
              </w:rPr>
            </w:pPr>
            <w:r w:rsidRPr="00353B5F">
              <w:rPr>
                <w:rFonts w:cs="Arial"/>
                <w:sz w:val="20"/>
                <w:szCs w:val="20"/>
              </w:rPr>
              <w:t>- наружными и внутренними трубчатыми инвентарными лесами высотой до 16 м, площадью 4 м</w:t>
            </w:r>
            <w:r w:rsidRPr="00353B5F">
              <w:rPr>
                <w:rFonts w:cs="Arial"/>
                <w:sz w:val="20"/>
                <w:szCs w:val="20"/>
                <w:vertAlign w:val="superscript"/>
              </w:rPr>
              <w:t>2</w:t>
            </w:r>
            <w:r w:rsidRPr="00353B5F">
              <w:rPr>
                <w:rFonts w:cs="Arial"/>
                <w:sz w:val="20"/>
                <w:szCs w:val="20"/>
              </w:rPr>
              <w:t>, с подвесными лестницами,  ограждениями и настилами.</w:t>
            </w:r>
          </w:p>
        </w:tc>
        <w:tc>
          <w:tcPr>
            <w:tcW w:w="2693" w:type="dxa"/>
            <w:tcBorders>
              <w:left w:val="single" w:sz="4" w:space="0" w:color="000000"/>
              <w:bottom w:val="single" w:sz="4" w:space="0" w:color="auto"/>
            </w:tcBorders>
            <w:shd w:val="clear" w:color="auto" w:fill="auto"/>
            <w:vAlign w:val="center"/>
          </w:tcPr>
          <w:p w:rsidR="00353B5F" w:rsidRPr="00AF1AD3" w:rsidRDefault="00353B5F" w:rsidP="00A63EB7">
            <w:pPr>
              <w:autoSpaceDE w:val="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353B5F" w:rsidRPr="00353B5F" w:rsidRDefault="00683E44" w:rsidP="00A63EB7">
            <w:pPr>
              <w:rPr>
                <w:rFonts w:cs="Arial"/>
                <w:sz w:val="20"/>
                <w:szCs w:val="20"/>
              </w:rPr>
            </w:pPr>
            <w:r>
              <w:rPr>
                <w:rFonts w:cs="Arial"/>
                <w:sz w:val="20"/>
                <w:szCs w:val="20"/>
              </w:rPr>
              <w:t>к</w:t>
            </w:r>
            <w:r w:rsidR="00353B5F" w:rsidRPr="00353B5F">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3B5F" w:rsidRPr="00353B5F" w:rsidRDefault="00353B5F" w:rsidP="00A63EB7">
            <w:pPr>
              <w:rPr>
                <w:rFonts w:cs="Arial"/>
                <w:sz w:val="20"/>
                <w:szCs w:val="20"/>
              </w:rPr>
            </w:pPr>
            <w:r w:rsidRPr="00353B5F">
              <w:rPr>
                <w:rFonts w:cs="Arial"/>
                <w:sz w:val="20"/>
                <w:szCs w:val="20"/>
              </w:rPr>
              <w:t>6 и более</w:t>
            </w:r>
          </w:p>
        </w:tc>
        <w:tc>
          <w:tcPr>
            <w:tcW w:w="750" w:type="dxa"/>
            <w:vAlign w:val="center"/>
          </w:tcPr>
          <w:p w:rsidR="00353B5F" w:rsidRDefault="00353B5F" w:rsidP="00A63EB7">
            <w:pPr>
              <w:rPr>
                <w:rFonts w:cs="Arial"/>
              </w:rPr>
            </w:pP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lastRenderedPageBreak/>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835C67">
        <w:rPr>
          <w:szCs w:val="22"/>
        </w:rPr>
        <w:t xml:space="preserve">делать оферты </w:t>
      </w:r>
      <w:r w:rsidR="008761AE" w:rsidRPr="00835C67">
        <w:rPr>
          <w:szCs w:val="22"/>
        </w:rPr>
        <w:t>№</w:t>
      </w:r>
      <w:r w:rsidR="00835C67" w:rsidRPr="00835C67">
        <w:rPr>
          <w:szCs w:val="22"/>
        </w:rPr>
        <w:t>307</w:t>
      </w:r>
      <w:r w:rsidR="008761AE" w:rsidRPr="00835C67">
        <w:rPr>
          <w:szCs w:val="22"/>
        </w:rPr>
        <w:t>-КР-201</w:t>
      </w:r>
      <w:r w:rsidR="005A3E2C" w:rsidRPr="00835C67">
        <w:rPr>
          <w:szCs w:val="22"/>
        </w:rPr>
        <w:t>8</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AF1AD3" w:rsidRPr="0023066D">
        <w:rPr>
          <w:b/>
          <w:szCs w:val="22"/>
        </w:rPr>
        <w:t>выполнение работ по капитальному ремонту установок Гидрокрекинг, УПВ-1 цех №4 согласно графику простоев в 2019 г.</w:t>
      </w:r>
      <w:r w:rsidR="00AF1AD3" w:rsidRPr="00B64ABC">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lastRenderedPageBreak/>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r w:rsidR="002F73CA">
        <w:rPr>
          <w:rFonts w:ascii="Times New Roman" w:hAnsi="Times New Roman"/>
          <w:b/>
          <w:szCs w:val="22"/>
        </w:rPr>
        <w:t>*</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8"/>
        <w:gridCol w:w="2374"/>
      </w:tblGrid>
      <w:tr w:rsidR="00F30C65" w:rsidRPr="00F30C65" w:rsidTr="009673BF">
        <w:trPr>
          <w:trHeight w:val="363"/>
        </w:trPr>
        <w:tc>
          <w:tcPr>
            <w:tcW w:w="7088"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2374" w:type="dxa"/>
          </w:tcPr>
          <w:p w:rsidR="00F30C65" w:rsidRPr="0074540B" w:rsidRDefault="009673BF" w:rsidP="009673BF">
            <w:pPr>
              <w:tabs>
                <w:tab w:val="left" w:pos="3240"/>
              </w:tabs>
              <w:rPr>
                <w:rFonts w:ascii="Times New Roman" w:hAnsi="Times New Roman"/>
                <w:sz w:val="24"/>
              </w:rPr>
            </w:pPr>
            <w:r>
              <w:rPr>
                <w:rFonts w:ascii="Times New Roman" w:hAnsi="Times New Roman"/>
                <w:sz w:val="24"/>
              </w:rPr>
              <w:t xml:space="preserve">Лот №__ </w:t>
            </w:r>
            <w:r w:rsidRPr="009673BF">
              <w:rPr>
                <w:rFonts w:ascii="Times New Roman" w:hAnsi="Times New Roman"/>
                <w:sz w:val="24"/>
                <w:u w:val="single"/>
              </w:rPr>
              <w:t>(наименование лота)</w:t>
            </w:r>
          </w:p>
        </w:tc>
      </w:tr>
      <w:tr w:rsidR="00F30C65" w:rsidRPr="00F30C65" w:rsidTr="009673BF">
        <w:trPr>
          <w:trHeight w:val="386"/>
        </w:trPr>
        <w:tc>
          <w:tcPr>
            <w:tcW w:w="7088"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2374" w:type="dxa"/>
          </w:tcPr>
          <w:p w:rsidR="00F30C65" w:rsidRPr="00F30C65" w:rsidRDefault="00F30C65" w:rsidP="00DA41EF">
            <w:pPr>
              <w:tabs>
                <w:tab w:val="left" w:pos="3240"/>
              </w:tabs>
              <w:jc w:val="both"/>
              <w:rPr>
                <w:rFonts w:ascii="Times New Roman" w:hAnsi="Times New Roman"/>
                <w:sz w:val="24"/>
              </w:rPr>
            </w:pPr>
          </w:p>
        </w:tc>
      </w:tr>
      <w:tr w:rsidR="003B1DC1" w:rsidRPr="00F30C65" w:rsidTr="009673BF">
        <w:trPr>
          <w:trHeight w:val="421"/>
        </w:trPr>
        <w:tc>
          <w:tcPr>
            <w:tcW w:w="7088" w:type="dxa"/>
          </w:tcPr>
          <w:p w:rsidR="003B1DC1" w:rsidRPr="003D3692" w:rsidRDefault="003B1DC1" w:rsidP="003B1DC1">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2374" w:type="dxa"/>
          </w:tcPr>
          <w:p w:rsidR="003B1DC1" w:rsidRPr="00BD27D2" w:rsidRDefault="003B1DC1" w:rsidP="003B1DC1">
            <w:pPr>
              <w:tabs>
                <w:tab w:val="left" w:pos="3240"/>
              </w:tabs>
              <w:jc w:val="both"/>
              <w:rPr>
                <w:rFonts w:ascii="Times New Roman" w:hAnsi="Times New Roman"/>
                <w:sz w:val="24"/>
                <w:highlight w:val="yellow"/>
              </w:rPr>
            </w:pPr>
          </w:p>
        </w:tc>
      </w:tr>
      <w:tr w:rsidR="003B1DC1" w:rsidRPr="00F30C65" w:rsidTr="009673BF">
        <w:trPr>
          <w:trHeight w:val="536"/>
        </w:trPr>
        <w:tc>
          <w:tcPr>
            <w:tcW w:w="7088" w:type="dxa"/>
          </w:tcPr>
          <w:p w:rsidR="003B1DC1" w:rsidRPr="003D3692" w:rsidRDefault="003B1DC1" w:rsidP="003B1DC1">
            <w:pPr>
              <w:tabs>
                <w:tab w:val="left" w:pos="2880"/>
                <w:tab w:val="left" w:pos="3240"/>
              </w:tabs>
              <w:rPr>
                <w:rFonts w:ascii="Times New Roman" w:hAnsi="Times New Roman"/>
                <w:sz w:val="24"/>
              </w:rPr>
            </w:pPr>
            <w:r w:rsidRPr="003D3692">
              <w:rPr>
                <w:rFonts w:ascii="Times New Roman" w:hAnsi="Times New Roman"/>
                <w:sz w:val="24"/>
              </w:rPr>
              <w:t>в том числе стоимость МТР, рублей без НДС</w:t>
            </w:r>
          </w:p>
        </w:tc>
        <w:tc>
          <w:tcPr>
            <w:tcW w:w="2374" w:type="dxa"/>
          </w:tcPr>
          <w:p w:rsidR="003B1DC1" w:rsidRPr="00BD27D2" w:rsidRDefault="003B1DC1" w:rsidP="003B1DC1">
            <w:pPr>
              <w:ind w:left="93"/>
              <w:jc w:val="both"/>
              <w:rPr>
                <w:rFonts w:ascii="Times New Roman" w:hAnsi="Times New Roman"/>
                <w:sz w:val="24"/>
                <w:highlight w:val="yellow"/>
              </w:rPr>
            </w:pPr>
          </w:p>
        </w:tc>
      </w:tr>
      <w:tr w:rsidR="000548CD" w:rsidRPr="00F30C65" w:rsidTr="00996A63">
        <w:trPr>
          <w:trHeight w:val="536"/>
        </w:trPr>
        <w:tc>
          <w:tcPr>
            <w:tcW w:w="9462" w:type="dxa"/>
            <w:gridSpan w:val="2"/>
          </w:tcPr>
          <w:p w:rsidR="000548CD" w:rsidRPr="00F30C65" w:rsidRDefault="000548CD" w:rsidP="000548CD">
            <w:pPr>
              <w:tabs>
                <w:tab w:val="left" w:pos="3240"/>
              </w:tabs>
              <w:jc w:val="both"/>
              <w:rPr>
                <w:rFonts w:ascii="Times New Roman" w:hAnsi="Times New Roman"/>
                <w:sz w:val="24"/>
              </w:rPr>
            </w:pPr>
            <w:r w:rsidRPr="003D3692">
              <w:rPr>
                <w:rFonts w:ascii="Times New Roman" w:hAnsi="Times New Roman"/>
                <w:b/>
                <w:sz w:val="24"/>
              </w:rPr>
              <w:t>Детализированное предложение представлено в Предложении твердой договорн</w:t>
            </w:r>
            <w:r>
              <w:rPr>
                <w:rFonts w:ascii="Times New Roman" w:hAnsi="Times New Roman"/>
                <w:b/>
                <w:sz w:val="24"/>
              </w:rPr>
              <w:t>ой цены (Приложение №1 к Форме 5</w:t>
            </w:r>
            <w:r w:rsidRPr="003D3692">
              <w:rPr>
                <w:rFonts w:ascii="Times New Roman" w:hAnsi="Times New Roman"/>
                <w:b/>
                <w:sz w:val="24"/>
              </w:rPr>
              <w:t xml:space="preserve">) </w:t>
            </w:r>
          </w:p>
        </w:tc>
      </w:tr>
      <w:tr w:rsidR="000548CD" w:rsidRPr="00F30C65" w:rsidTr="009673BF">
        <w:trPr>
          <w:trHeight w:val="269"/>
        </w:trPr>
        <w:tc>
          <w:tcPr>
            <w:tcW w:w="7088"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2374" w:type="dxa"/>
          </w:tcPr>
          <w:p w:rsidR="000548CD" w:rsidRPr="00F30C65" w:rsidRDefault="000548CD" w:rsidP="000548CD">
            <w:pPr>
              <w:tabs>
                <w:tab w:val="left" w:pos="3240"/>
              </w:tabs>
              <w:jc w:val="both"/>
              <w:rPr>
                <w:rFonts w:ascii="Times New Roman" w:hAnsi="Times New Roman"/>
                <w:sz w:val="24"/>
              </w:rPr>
            </w:pPr>
          </w:p>
        </w:tc>
      </w:tr>
      <w:tr w:rsidR="000548CD" w:rsidRPr="00F30C65" w:rsidTr="009673BF">
        <w:trPr>
          <w:trHeight w:val="337"/>
        </w:trPr>
        <w:tc>
          <w:tcPr>
            <w:tcW w:w="7088"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2374" w:type="dxa"/>
          </w:tcPr>
          <w:p w:rsidR="000548CD" w:rsidRPr="00F30C65" w:rsidRDefault="000548CD" w:rsidP="000548CD">
            <w:pPr>
              <w:tabs>
                <w:tab w:val="left" w:pos="3240"/>
              </w:tabs>
              <w:jc w:val="both"/>
              <w:rPr>
                <w:rFonts w:ascii="Times New Roman" w:hAnsi="Times New Roman"/>
                <w:sz w:val="24"/>
              </w:rPr>
            </w:pPr>
          </w:p>
        </w:tc>
      </w:tr>
      <w:tr w:rsidR="000548CD" w:rsidRPr="00F30C65" w:rsidTr="009673BF">
        <w:trPr>
          <w:trHeight w:val="239"/>
        </w:trPr>
        <w:tc>
          <w:tcPr>
            <w:tcW w:w="7088"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2374"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2F73CA" w:rsidRPr="002F73CA" w:rsidRDefault="002F73CA" w:rsidP="002F73CA">
      <w:pPr>
        <w:spacing w:before="0"/>
        <w:ind w:left="420"/>
        <w:rPr>
          <w:rFonts w:ascii="Times New Roman" w:hAnsi="Times New Roman"/>
          <w:sz w:val="24"/>
        </w:rPr>
      </w:pPr>
      <w:r>
        <w:rPr>
          <w:rFonts w:ascii="Times New Roman" w:hAnsi="Times New Roman"/>
          <w:sz w:val="24"/>
        </w:rPr>
        <w:t xml:space="preserve">* </w:t>
      </w:r>
      <w:r w:rsidRPr="002F73CA">
        <w:rPr>
          <w:rFonts w:ascii="Times New Roman" w:hAnsi="Times New Roman"/>
          <w:sz w:val="24"/>
        </w:rPr>
        <w:t>- предоставляется по каждому лоту отдельно.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0548CD" w:rsidRDefault="001319DA" w:rsidP="009673BF">
      <w:pPr>
        <w:rPr>
          <w:b/>
        </w:rPr>
      </w:pPr>
      <w:r w:rsidRPr="002E571A">
        <w:rPr>
          <w:rFonts w:cs="Arial"/>
          <w:szCs w:val="22"/>
        </w:rPr>
        <w:tab/>
        <w:t>МП</w:t>
      </w:r>
      <w:r w:rsidR="000548CD">
        <w:rPr>
          <w:b/>
        </w:rPr>
        <w:br w:type="page"/>
      </w:r>
    </w:p>
    <w:p w:rsidR="000548CD" w:rsidRPr="000548CD" w:rsidRDefault="000548CD" w:rsidP="000548CD">
      <w:pPr>
        <w:autoSpaceDE w:val="0"/>
        <w:ind w:left="540"/>
        <w:jc w:val="right"/>
        <w:rPr>
          <w:rFonts w:cs="Arial"/>
          <w:szCs w:val="22"/>
        </w:rPr>
      </w:pPr>
      <w:r w:rsidRPr="000548CD">
        <w:rPr>
          <w:rFonts w:cs="Arial"/>
          <w:b/>
          <w:bCs/>
          <w:szCs w:val="22"/>
        </w:rPr>
        <w:lastRenderedPageBreak/>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C10AFA"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A63EB7" w:rsidRDefault="00A63EB7" w:rsidP="000548CD">
                  <w:r>
                    <w:rPr>
                      <w:sz w:val="24"/>
                      <w:lang w:val="en-US"/>
                    </w:rPr>
                    <w:t>&lt;</w:t>
                  </w:r>
                  <w:r>
                    <w:rPr>
                      <w:sz w:val="24"/>
                    </w:rPr>
                    <w:t>Наименование организации</w:t>
                  </w:r>
                  <w:r>
                    <w:rPr>
                      <w:sz w:val="24"/>
                      <w:lang w:val="en-US"/>
                    </w:rPr>
                    <w:t>&gt;</w:t>
                  </w:r>
                </w:p>
              </w:txbxContent>
            </v:textbox>
          </v:shape>
        </w:pic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spacing w:after="120"/>
        <w:jc w:val="center"/>
        <w:rPr>
          <w:rFonts w:cs="Arial"/>
          <w:b/>
          <w:i/>
          <w:szCs w:val="22"/>
        </w:rPr>
      </w:pPr>
      <w:r w:rsidRPr="000548CD">
        <w:rPr>
          <w:rFonts w:cs="Arial"/>
          <w:b/>
          <w:szCs w:val="22"/>
        </w:rPr>
        <w:t>Предложение твердой договорной цены</w:t>
      </w:r>
    </w:p>
    <w:p w:rsidR="000548CD" w:rsidRPr="009673BF" w:rsidRDefault="000548CD" w:rsidP="000548CD">
      <w:pPr>
        <w:jc w:val="center"/>
        <w:rPr>
          <w:rFonts w:cs="Arial"/>
          <w:szCs w:val="22"/>
          <w:u w:val="single"/>
        </w:rPr>
      </w:pPr>
      <w:r w:rsidRPr="000548CD">
        <w:rPr>
          <w:rFonts w:cs="Arial"/>
          <w:b/>
          <w:szCs w:val="22"/>
        </w:rPr>
        <w:t>по</w:t>
      </w:r>
      <w:r w:rsidRPr="000548CD">
        <w:rPr>
          <w:rFonts w:cs="Arial"/>
          <w:b/>
          <w:i/>
          <w:szCs w:val="22"/>
        </w:rPr>
        <w:t xml:space="preserve"> </w:t>
      </w:r>
      <w:r w:rsidR="009673BF">
        <w:rPr>
          <w:rFonts w:cs="Arial"/>
          <w:b/>
          <w:szCs w:val="22"/>
        </w:rPr>
        <w:t xml:space="preserve">выполнению работ </w:t>
      </w:r>
      <w:r w:rsidR="009673BF" w:rsidRPr="009673BF">
        <w:rPr>
          <w:rFonts w:cs="Arial"/>
          <w:szCs w:val="22"/>
          <w:u w:val="single"/>
        </w:rPr>
        <w:t>(указать наименование лота)</w:t>
      </w:r>
    </w:p>
    <w:p w:rsidR="000548CD" w:rsidRPr="000548CD" w:rsidRDefault="000548CD" w:rsidP="000548CD">
      <w:pPr>
        <w:jc w:val="center"/>
        <w:rPr>
          <w:rFonts w:cs="Arial"/>
          <w:szCs w:val="22"/>
        </w:rPr>
      </w:pP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8"/>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9"/>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04256E" w:rsidRPr="0004256E" w:rsidRDefault="0004256E" w:rsidP="0004256E">
      <w:pPr>
        <w:pStyle w:val="af2"/>
        <w:jc w:val="right"/>
        <w:rPr>
          <w:sz w:val="24"/>
          <w:szCs w:val="24"/>
          <w:lang w:eastAsia="x-none"/>
        </w:rPr>
      </w:pPr>
      <w:r w:rsidRPr="0004256E">
        <w:rPr>
          <w:sz w:val="24"/>
          <w:szCs w:val="24"/>
          <w:lang w:eastAsia="x-none"/>
        </w:rPr>
        <w:lastRenderedPageBreak/>
        <w:t>Форма 12</w:t>
      </w:r>
    </w:p>
    <w:tbl>
      <w:tblPr>
        <w:tblW w:w="15460" w:type="dxa"/>
        <w:tblInd w:w="93" w:type="dxa"/>
        <w:tblLook w:val="04A0" w:firstRow="1" w:lastRow="0" w:firstColumn="1" w:lastColumn="0" w:noHBand="0" w:noVBand="1"/>
      </w:tblPr>
      <w:tblGrid>
        <w:gridCol w:w="520"/>
        <w:gridCol w:w="5600"/>
        <w:gridCol w:w="1840"/>
        <w:gridCol w:w="1700"/>
        <w:gridCol w:w="1760"/>
        <w:gridCol w:w="4040"/>
      </w:tblGrid>
      <w:tr w:rsidR="0004256E" w:rsidRPr="008212CE" w:rsidTr="00857505">
        <w:trPr>
          <w:trHeight w:val="735"/>
        </w:trPr>
        <w:tc>
          <w:tcPr>
            <w:tcW w:w="15460" w:type="dxa"/>
            <w:gridSpan w:val="6"/>
            <w:tcBorders>
              <w:top w:val="nil"/>
              <w:left w:val="nil"/>
              <w:bottom w:val="nil"/>
              <w:right w:val="nil"/>
            </w:tcBorders>
            <w:shd w:val="clear" w:color="auto" w:fill="auto"/>
            <w:vAlign w:val="center"/>
            <w:hideMark/>
          </w:tcPr>
          <w:p w:rsidR="0004256E" w:rsidRPr="008212CE" w:rsidRDefault="0004256E" w:rsidP="00857505">
            <w:pPr>
              <w:rPr>
                <w:b/>
                <w:bCs/>
                <w:color w:val="000000"/>
              </w:rPr>
            </w:pPr>
            <w:r w:rsidRPr="008212CE">
              <w:rPr>
                <w:b/>
                <w:bCs/>
                <w:color w:val="000000"/>
                <w:szCs w:val="22"/>
              </w:rPr>
              <w:t xml:space="preserve">"Методика оценки Регламента определения стоимости </w:t>
            </w:r>
            <w:r>
              <w:rPr>
                <w:b/>
                <w:bCs/>
                <w:color w:val="000000"/>
                <w:szCs w:val="22"/>
              </w:rPr>
              <w:t>работ</w:t>
            </w:r>
            <w:r w:rsidRPr="008212CE">
              <w:rPr>
                <w:b/>
                <w:bCs/>
                <w:color w:val="000000"/>
                <w:szCs w:val="22"/>
              </w:rPr>
              <w:t>"</w:t>
            </w:r>
            <w:r w:rsidRPr="008212CE">
              <w:rPr>
                <w:b/>
                <w:bCs/>
                <w:color w:val="000000"/>
                <w:szCs w:val="22"/>
              </w:rPr>
              <w:br/>
              <w:t>(на стадии выбора контрагента при проведении закупочных процедур)</w:t>
            </w:r>
          </w:p>
        </w:tc>
      </w:tr>
      <w:tr w:rsidR="0004256E" w:rsidRPr="008212CE" w:rsidTr="00857505">
        <w:trPr>
          <w:trHeight w:val="525"/>
        </w:trPr>
        <w:tc>
          <w:tcPr>
            <w:tcW w:w="520" w:type="dxa"/>
            <w:tcBorders>
              <w:top w:val="nil"/>
              <w:left w:val="nil"/>
              <w:bottom w:val="nil"/>
              <w:right w:val="nil"/>
            </w:tcBorders>
            <w:shd w:val="clear" w:color="auto" w:fill="auto"/>
            <w:vAlign w:val="center"/>
            <w:hideMark/>
          </w:tcPr>
          <w:p w:rsidR="0004256E" w:rsidRPr="008212CE" w:rsidRDefault="0004256E" w:rsidP="00857505">
            <w:pPr>
              <w:rPr>
                <w:b/>
                <w:bCs/>
                <w:color w:val="000000"/>
              </w:rPr>
            </w:pPr>
          </w:p>
        </w:tc>
        <w:tc>
          <w:tcPr>
            <w:tcW w:w="14940" w:type="dxa"/>
            <w:gridSpan w:val="5"/>
            <w:tcBorders>
              <w:top w:val="nil"/>
              <w:left w:val="nil"/>
              <w:bottom w:val="single" w:sz="8" w:space="0" w:color="auto"/>
              <w:right w:val="nil"/>
            </w:tcBorders>
            <w:shd w:val="clear" w:color="auto" w:fill="auto"/>
            <w:vAlign w:val="center"/>
            <w:hideMark/>
          </w:tcPr>
          <w:p w:rsidR="0004256E" w:rsidRPr="008212CE" w:rsidRDefault="0004256E" w:rsidP="00857505">
            <w:pPr>
              <w:rPr>
                <w:b/>
                <w:bCs/>
                <w:sz w:val="18"/>
                <w:szCs w:val="18"/>
              </w:rPr>
            </w:pPr>
            <w:r w:rsidRPr="008212CE">
              <w:rPr>
                <w:b/>
                <w:bCs/>
                <w:sz w:val="18"/>
                <w:szCs w:val="18"/>
              </w:rPr>
              <w:t xml:space="preserve">Работы по капитальному ремонту </w:t>
            </w:r>
            <w:r w:rsidR="00AF1AD3" w:rsidRPr="00AF1AD3">
              <w:rPr>
                <w:b/>
                <w:bCs/>
                <w:sz w:val="18"/>
                <w:szCs w:val="18"/>
              </w:rPr>
              <w:t>установок Гидрокрекинг, УПВ-1 цех №4 согласно графику простоев в 2019 г.</w:t>
            </w:r>
          </w:p>
        </w:tc>
      </w:tr>
      <w:tr w:rsidR="0004256E" w:rsidRPr="008212CE" w:rsidTr="00700FF0">
        <w:trPr>
          <w:trHeight w:val="276"/>
        </w:trPr>
        <w:tc>
          <w:tcPr>
            <w:tcW w:w="520" w:type="dxa"/>
            <w:vMerge w:val="restart"/>
            <w:tcBorders>
              <w:top w:val="single" w:sz="8" w:space="0" w:color="auto"/>
              <w:left w:val="single" w:sz="8" w:space="0" w:color="auto"/>
              <w:bottom w:val="single" w:sz="8" w:space="0" w:color="000000"/>
              <w:right w:val="single" w:sz="4" w:space="0" w:color="auto"/>
            </w:tcBorders>
            <w:shd w:val="clear" w:color="000000" w:fill="FFFF00"/>
            <w:vAlign w:val="center"/>
            <w:hideMark/>
          </w:tcPr>
          <w:p w:rsidR="0004256E" w:rsidRPr="008212CE" w:rsidRDefault="0004256E" w:rsidP="00857505">
            <w:pPr>
              <w:rPr>
                <w:color w:val="000000"/>
              </w:rPr>
            </w:pPr>
            <w:r w:rsidRPr="008212CE">
              <w:rPr>
                <w:color w:val="000000"/>
                <w:szCs w:val="22"/>
              </w:rPr>
              <w:t>№ пп.</w:t>
            </w:r>
          </w:p>
        </w:tc>
        <w:tc>
          <w:tcPr>
            <w:tcW w:w="5600" w:type="dxa"/>
            <w:vMerge w:val="restart"/>
            <w:tcBorders>
              <w:top w:val="nil"/>
              <w:left w:val="single" w:sz="4" w:space="0" w:color="auto"/>
              <w:bottom w:val="single" w:sz="8" w:space="0" w:color="000000"/>
              <w:right w:val="nil"/>
            </w:tcBorders>
            <w:shd w:val="clear" w:color="000000" w:fill="FFFF00"/>
            <w:vAlign w:val="center"/>
            <w:hideMark/>
          </w:tcPr>
          <w:p w:rsidR="0004256E" w:rsidRPr="008212CE" w:rsidRDefault="0004256E" w:rsidP="00857505">
            <w:pPr>
              <w:rPr>
                <w:color w:val="000000"/>
              </w:rPr>
            </w:pPr>
            <w:r w:rsidRPr="008212CE">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04256E" w:rsidRPr="008212CE" w:rsidRDefault="0004256E" w:rsidP="00857505">
            <w:pPr>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04256E" w:rsidRPr="008212CE" w:rsidRDefault="0004256E" w:rsidP="00857505">
            <w:r w:rsidRPr="008212CE">
              <w:rPr>
                <w:szCs w:val="22"/>
              </w:rPr>
              <w:t>Предложение претендента (оферта)</w:t>
            </w:r>
          </w:p>
        </w:tc>
      </w:tr>
      <w:tr w:rsidR="0004256E" w:rsidRPr="008212CE" w:rsidTr="00700FF0">
        <w:trPr>
          <w:trHeight w:val="876"/>
        </w:trPr>
        <w:tc>
          <w:tcPr>
            <w:tcW w:w="520" w:type="dxa"/>
            <w:vMerge/>
            <w:tcBorders>
              <w:top w:val="single" w:sz="8" w:space="0" w:color="auto"/>
              <w:left w:val="single" w:sz="8" w:space="0" w:color="auto"/>
              <w:bottom w:val="single" w:sz="8" w:space="0" w:color="000000"/>
              <w:right w:val="single" w:sz="4" w:space="0" w:color="auto"/>
            </w:tcBorders>
            <w:vAlign w:val="center"/>
            <w:hideMark/>
          </w:tcPr>
          <w:p w:rsidR="0004256E" w:rsidRPr="008212CE" w:rsidRDefault="0004256E" w:rsidP="00857505">
            <w:pPr>
              <w:rPr>
                <w:color w:val="000000"/>
              </w:rPr>
            </w:pPr>
          </w:p>
        </w:tc>
        <w:tc>
          <w:tcPr>
            <w:tcW w:w="5600" w:type="dxa"/>
            <w:vMerge/>
            <w:tcBorders>
              <w:top w:val="nil"/>
              <w:left w:val="single" w:sz="4" w:space="0" w:color="auto"/>
              <w:bottom w:val="single" w:sz="8" w:space="0" w:color="000000"/>
              <w:right w:val="nil"/>
            </w:tcBorders>
            <w:vAlign w:val="center"/>
            <w:hideMark/>
          </w:tcPr>
          <w:p w:rsidR="0004256E" w:rsidRPr="008212CE" w:rsidRDefault="0004256E" w:rsidP="00857505">
            <w:pPr>
              <w:rPr>
                <w:color w:val="000000"/>
              </w:rPr>
            </w:pPr>
          </w:p>
        </w:tc>
        <w:tc>
          <w:tcPr>
            <w:tcW w:w="1840" w:type="dxa"/>
            <w:tcBorders>
              <w:top w:val="nil"/>
              <w:left w:val="single" w:sz="8" w:space="0" w:color="auto"/>
              <w:bottom w:val="single" w:sz="8" w:space="0" w:color="auto"/>
              <w:right w:val="single" w:sz="4" w:space="0" w:color="auto"/>
            </w:tcBorders>
            <w:shd w:val="clear" w:color="000000" w:fill="FFFF00"/>
            <w:vAlign w:val="center"/>
            <w:hideMark/>
          </w:tcPr>
          <w:p w:rsidR="0004256E" w:rsidRPr="008212CE" w:rsidRDefault="0004256E" w:rsidP="00857505">
            <w:pPr>
              <w:rPr>
                <w:color w:val="000000"/>
              </w:rPr>
            </w:pPr>
            <w:r w:rsidRPr="008212CE">
              <w:rPr>
                <w:color w:val="000000"/>
                <w:szCs w:val="22"/>
              </w:rPr>
              <w:t>сумма, руб</w:t>
            </w:r>
          </w:p>
        </w:tc>
        <w:tc>
          <w:tcPr>
            <w:tcW w:w="1700" w:type="dxa"/>
            <w:tcBorders>
              <w:top w:val="nil"/>
              <w:left w:val="nil"/>
              <w:bottom w:val="single" w:sz="8" w:space="0" w:color="auto"/>
              <w:right w:val="single" w:sz="8" w:space="0" w:color="auto"/>
            </w:tcBorders>
            <w:shd w:val="clear" w:color="000000" w:fill="FFFF00"/>
            <w:vAlign w:val="center"/>
            <w:hideMark/>
          </w:tcPr>
          <w:p w:rsidR="0004256E" w:rsidRPr="008212CE" w:rsidRDefault="0004256E" w:rsidP="00857505">
            <w:pPr>
              <w:rPr>
                <w:color w:val="000000"/>
              </w:rPr>
            </w:pPr>
            <w:r w:rsidRPr="008212CE">
              <w:rPr>
                <w:color w:val="000000"/>
                <w:szCs w:val="22"/>
              </w:rPr>
              <w:t>удельный вес от ст-ти работ по опциону</w:t>
            </w:r>
          </w:p>
        </w:tc>
        <w:tc>
          <w:tcPr>
            <w:tcW w:w="1760" w:type="dxa"/>
            <w:tcBorders>
              <w:top w:val="nil"/>
              <w:left w:val="nil"/>
              <w:bottom w:val="single" w:sz="8" w:space="0" w:color="auto"/>
              <w:right w:val="single" w:sz="4" w:space="0" w:color="auto"/>
            </w:tcBorders>
            <w:shd w:val="clear" w:color="000000" w:fill="FFFF00"/>
            <w:vAlign w:val="center"/>
            <w:hideMark/>
          </w:tcPr>
          <w:p w:rsidR="0004256E" w:rsidRPr="008212CE" w:rsidRDefault="0004256E" w:rsidP="00857505">
            <w:r w:rsidRPr="008212CE">
              <w:rPr>
                <w:szCs w:val="22"/>
              </w:rPr>
              <w:t>размер затрат (по Регламенту на доп.работы)</w:t>
            </w:r>
          </w:p>
        </w:tc>
        <w:tc>
          <w:tcPr>
            <w:tcW w:w="4040" w:type="dxa"/>
            <w:tcBorders>
              <w:top w:val="nil"/>
              <w:left w:val="nil"/>
              <w:bottom w:val="single" w:sz="8" w:space="0" w:color="auto"/>
              <w:right w:val="single" w:sz="8" w:space="0" w:color="auto"/>
            </w:tcBorders>
            <w:shd w:val="clear" w:color="000000" w:fill="FFFF00"/>
            <w:vAlign w:val="center"/>
            <w:hideMark/>
          </w:tcPr>
          <w:p w:rsidR="0004256E" w:rsidRPr="008212CE" w:rsidRDefault="0004256E" w:rsidP="00857505">
            <w:r w:rsidRPr="008212CE">
              <w:rPr>
                <w:szCs w:val="22"/>
              </w:rPr>
              <w:t>сумма, руб.</w:t>
            </w:r>
          </w:p>
        </w:tc>
      </w:tr>
      <w:tr w:rsidR="0004256E" w:rsidRPr="008212CE" w:rsidTr="00857505">
        <w:trPr>
          <w:trHeight w:val="765"/>
        </w:trPr>
        <w:tc>
          <w:tcPr>
            <w:tcW w:w="520" w:type="dxa"/>
            <w:tcBorders>
              <w:top w:val="nil"/>
              <w:left w:val="single" w:sz="8" w:space="0" w:color="auto"/>
              <w:bottom w:val="single" w:sz="8" w:space="0" w:color="auto"/>
              <w:right w:val="single" w:sz="4" w:space="0" w:color="auto"/>
            </w:tcBorders>
            <w:shd w:val="clear" w:color="000000" w:fill="EAF1DD"/>
            <w:vAlign w:val="center"/>
            <w:hideMark/>
          </w:tcPr>
          <w:p w:rsidR="0004256E" w:rsidRPr="008212CE" w:rsidRDefault="0004256E" w:rsidP="00857505">
            <w:r w:rsidRPr="008212CE">
              <w:rPr>
                <w:szCs w:val="22"/>
              </w:rPr>
              <w:t>1</w:t>
            </w:r>
          </w:p>
        </w:tc>
        <w:tc>
          <w:tcPr>
            <w:tcW w:w="5600" w:type="dxa"/>
            <w:tcBorders>
              <w:top w:val="nil"/>
              <w:left w:val="nil"/>
              <w:bottom w:val="single" w:sz="8" w:space="0" w:color="auto"/>
              <w:right w:val="nil"/>
            </w:tcBorders>
            <w:shd w:val="clear" w:color="000000" w:fill="EAF1DD"/>
            <w:vAlign w:val="center"/>
            <w:hideMark/>
          </w:tcPr>
          <w:p w:rsidR="0004256E" w:rsidRPr="008212CE" w:rsidRDefault="0004256E" w:rsidP="00857505">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nil"/>
              <w:left w:val="single" w:sz="8" w:space="0" w:color="auto"/>
              <w:bottom w:val="single" w:sz="8" w:space="0" w:color="auto"/>
              <w:right w:val="single" w:sz="4" w:space="0" w:color="auto"/>
            </w:tcBorders>
            <w:shd w:val="clear" w:color="000000" w:fill="EAF1DD"/>
            <w:vAlign w:val="center"/>
            <w:hideMark/>
          </w:tcPr>
          <w:p w:rsidR="0004256E" w:rsidRPr="008212CE" w:rsidRDefault="0004256E" w:rsidP="00857505">
            <w:r w:rsidRPr="008212CE">
              <w:rPr>
                <w:szCs w:val="22"/>
              </w:rPr>
              <w:t>ДР</w:t>
            </w:r>
          </w:p>
        </w:tc>
        <w:tc>
          <w:tcPr>
            <w:tcW w:w="1700" w:type="dxa"/>
            <w:tcBorders>
              <w:top w:val="nil"/>
              <w:left w:val="nil"/>
              <w:bottom w:val="single" w:sz="8" w:space="0" w:color="auto"/>
              <w:right w:val="single" w:sz="8" w:space="0" w:color="auto"/>
            </w:tcBorders>
            <w:shd w:val="clear" w:color="000000" w:fill="EAF1DD"/>
            <w:vAlign w:val="center"/>
            <w:hideMark/>
          </w:tcPr>
          <w:p w:rsidR="0004256E" w:rsidRPr="008212CE" w:rsidRDefault="0004256E" w:rsidP="00857505">
            <w:r w:rsidRPr="008212CE">
              <w:rPr>
                <w:szCs w:val="22"/>
              </w:rPr>
              <w:t> </w:t>
            </w:r>
          </w:p>
        </w:tc>
        <w:tc>
          <w:tcPr>
            <w:tcW w:w="1760" w:type="dxa"/>
            <w:tcBorders>
              <w:top w:val="nil"/>
              <w:left w:val="nil"/>
              <w:bottom w:val="single" w:sz="8" w:space="0" w:color="auto"/>
              <w:right w:val="single" w:sz="4" w:space="0" w:color="auto"/>
            </w:tcBorders>
            <w:shd w:val="clear" w:color="000000" w:fill="EAF1DD"/>
            <w:vAlign w:val="center"/>
            <w:hideMark/>
          </w:tcPr>
          <w:p w:rsidR="0004256E" w:rsidRPr="008212CE" w:rsidRDefault="0004256E" w:rsidP="00857505">
            <w:r w:rsidRPr="008212CE">
              <w:rPr>
                <w:szCs w:val="22"/>
              </w:rPr>
              <w:t xml:space="preserve"> - </w:t>
            </w:r>
          </w:p>
        </w:tc>
        <w:tc>
          <w:tcPr>
            <w:tcW w:w="4040" w:type="dxa"/>
            <w:tcBorders>
              <w:top w:val="nil"/>
              <w:left w:val="nil"/>
              <w:bottom w:val="single" w:sz="8" w:space="0" w:color="auto"/>
              <w:right w:val="single" w:sz="8" w:space="0" w:color="auto"/>
            </w:tcBorders>
            <w:shd w:val="clear" w:color="000000" w:fill="EAF1DD"/>
            <w:vAlign w:val="center"/>
            <w:hideMark/>
          </w:tcPr>
          <w:p w:rsidR="0004256E" w:rsidRPr="008212CE" w:rsidRDefault="0004256E" w:rsidP="00857505">
            <w:r w:rsidRPr="008212CE">
              <w:rPr>
                <w:szCs w:val="22"/>
              </w:rPr>
              <w:t xml:space="preserve"> - </w:t>
            </w:r>
          </w:p>
        </w:tc>
      </w:tr>
      <w:tr w:rsidR="0004256E" w:rsidRPr="008212CE" w:rsidTr="00857505">
        <w:trPr>
          <w:trHeight w:val="315"/>
        </w:trPr>
        <w:tc>
          <w:tcPr>
            <w:tcW w:w="520" w:type="dxa"/>
            <w:tcBorders>
              <w:top w:val="nil"/>
              <w:left w:val="single" w:sz="8" w:space="0" w:color="auto"/>
              <w:bottom w:val="single" w:sz="8" w:space="0" w:color="auto"/>
              <w:right w:val="single" w:sz="4" w:space="0" w:color="auto"/>
            </w:tcBorders>
            <w:shd w:val="clear" w:color="000000" w:fill="FFC000"/>
            <w:vAlign w:val="center"/>
            <w:hideMark/>
          </w:tcPr>
          <w:p w:rsidR="0004256E" w:rsidRPr="008212CE" w:rsidRDefault="0004256E" w:rsidP="00857505">
            <w:pPr>
              <w:rPr>
                <w:color w:val="000000"/>
              </w:rPr>
            </w:pPr>
            <w:r w:rsidRPr="008212CE">
              <w:rPr>
                <w:color w:val="000000"/>
                <w:szCs w:val="22"/>
              </w:rPr>
              <w:t> </w:t>
            </w:r>
          </w:p>
        </w:tc>
        <w:tc>
          <w:tcPr>
            <w:tcW w:w="5600" w:type="dxa"/>
            <w:tcBorders>
              <w:top w:val="nil"/>
              <w:left w:val="nil"/>
              <w:bottom w:val="single" w:sz="8" w:space="0" w:color="auto"/>
              <w:right w:val="nil"/>
            </w:tcBorders>
            <w:shd w:val="clear" w:color="000000" w:fill="FFC000"/>
            <w:vAlign w:val="center"/>
            <w:hideMark/>
          </w:tcPr>
          <w:p w:rsidR="0004256E" w:rsidRPr="008212CE" w:rsidRDefault="0004256E" w:rsidP="00857505">
            <w:pPr>
              <w:rPr>
                <w:b/>
                <w:bCs/>
                <w:color w:val="000000"/>
              </w:rPr>
            </w:pPr>
            <w:r w:rsidRPr="008212CE">
              <w:rPr>
                <w:b/>
                <w:bCs/>
                <w:color w:val="000000"/>
                <w:szCs w:val="22"/>
              </w:rPr>
              <w:t>Регламент определения стоимости СМР</w:t>
            </w:r>
          </w:p>
        </w:tc>
        <w:tc>
          <w:tcPr>
            <w:tcW w:w="1840" w:type="dxa"/>
            <w:tcBorders>
              <w:top w:val="nil"/>
              <w:left w:val="single" w:sz="8" w:space="0" w:color="auto"/>
              <w:bottom w:val="single" w:sz="8" w:space="0" w:color="auto"/>
              <w:right w:val="single" w:sz="4" w:space="0" w:color="auto"/>
            </w:tcBorders>
            <w:shd w:val="clear" w:color="000000" w:fill="FFC000"/>
            <w:vAlign w:val="center"/>
            <w:hideMark/>
          </w:tcPr>
          <w:p w:rsidR="0004256E" w:rsidRPr="008212CE" w:rsidRDefault="0004256E" w:rsidP="00857505">
            <w:pPr>
              <w:rPr>
                <w:color w:val="000000"/>
              </w:rPr>
            </w:pPr>
            <w:r w:rsidRPr="008212CE">
              <w:rPr>
                <w:color w:val="000000"/>
                <w:szCs w:val="22"/>
              </w:rPr>
              <w:t> </w:t>
            </w:r>
          </w:p>
        </w:tc>
        <w:tc>
          <w:tcPr>
            <w:tcW w:w="1700" w:type="dxa"/>
            <w:tcBorders>
              <w:top w:val="nil"/>
              <w:left w:val="nil"/>
              <w:bottom w:val="single" w:sz="8" w:space="0" w:color="auto"/>
              <w:right w:val="single" w:sz="8" w:space="0" w:color="auto"/>
            </w:tcBorders>
            <w:shd w:val="clear" w:color="000000" w:fill="FFC000"/>
            <w:vAlign w:val="center"/>
            <w:hideMark/>
          </w:tcPr>
          <w:p w:rsidR="0004256E" w:rsidRPr="008212CE" w:rsidRDefault="0004256E" w:rsidP="00857505">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FFC000"/>
            <w:vAlign w:val="center"/>
            <w:hideMark/>
          </w:tcPr>
          <w:p w:rsidR="0004256E" w:rsidRPr="008212CE" w:rsidRDefault="0004256E" w:rsidP="00857505">
            <w:r w:rsidRPr="008212CE">
              <w:rPr>
                <w:szCs w:val="22"/>
              </w:rPr>
              <w:t> </w:t>
            </w:r>
          </w:p>
        </w:tc>
        <w:tc>
          <w:tcPr>
            <w:tcW w:w="4040" w:type="dxa"/>
            <w:tcBorders>
              <w:top w:val="nil"/>
              <w:left w:val="nil"/>
              <w:bottom w:val="single" w:sz="8" w:space="0" w:color="auto"/>
              <w:right w:val="single" w:sz="8" w:space="0" w:color="auto"/>
            </w:tcBorders>
            <w:shd w:val="clear" w:color="000000" w:fill="FFC000"/>
            <w:vAlign w:val="center"/>
            <w:hideMark/>
          </w:tcPr>
          <w:p w:rsidR="0004256E" w:rsidRPr="008212CE" w:rsidRDefault="0004256E" w:rsidP="00857505">
            <w:r w:rsidRPr="008212CE">
              <w:rPr>
                <w:szCs w:val="22"/>
              </w:rPr>
              <w:t> </w:t>
            </w:r>
          </w:p>
        </w:tc>
      </w:tr>
      <w:tr w:rsidR="0004256E" w:rsidRPr="008212CE" w:rsidTr="00857505">
        <w:trPr>
          <w:trHeight w:val="6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000000"/>
              </w:rPr>
            </w:pPr>
            <w:r w:rsidRPr="008212CE">
              <w:rPr>
                <w:color w:val="000000"/>
                <w:szCs w:val="22"/>
              </w:rPr>
              <w:t>2</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857505">
            <w:pPr>
              <w:rPr>
                <w:color w:val="000000"/>
              </w:rPr>
            </w:pPr>
            <w:r w:rsidRPr="008212CE">
              <w:rPr>
                <w:color w:val="000000"/>
                <w:szCs w:val="22"/>
              </w:rPr>
              <w:t>Заработная плата (ЗП), руб.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57505">
            <w:pPr>
              <w:rPr>
                <w:i/>
                <w:iCs/>
              </w:rPr>
            </w:pPr>
            <w:r>
              <w:rPr>
                <w:i/>
                <w:iCs/>
                <w:szCs w:val="22"/>
              </w:rPr>
              <w:t>14,6</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857505">
            <w:r w:rsidRPr="008212CE">
              <w:rPr>
                <w:szCs w:val="22"/>
              </w:rPr>
              <w:t>ЗП, руб/мес</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57505">
            <w:pPr>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ЗП (оценка заказчика)</w:t>
            </w:r>
          </w:p>
        </w:tc>
      </w:tr>
      <w:tr w:rsidR="0004256E" w:rsidRPr="008212CE" w:rsidTr="00857505">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000000"/>
              </w:rPr>
            </w:pPr>
            <w:r w:rsidRPr="008212CE">
              <w:rPr>
                <w:color w:val="000000"/>
                <w:szCs w:val="22"/>
              </w:rPr>
              <w:t>3</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857505">
            <w:pPr>
              <w:rPr>
                <w:color w:val="000000"/>
              </w:rPr>
            </w:pPr>
            <w:r w:rsidRPr="008212CE">
              <w:rPr>
                <w:color w:val="000000"/>
                <w:szCs w:val="22"/>
              </w:rPr>
              <w:t>К</w:t>
            </w:r>
            <w:r>
              <w:rPr>
                <w:color w:val="000000"/>
                <w:szCs w:val="22"/>
              </w:rPr>
              <w:t>о</w:t>
            </w:r>
            <w:r w:rsidRPr="008212CE">
              <w:rPr>
                <w:color w:val="000000"/>
                <w:szCs w:val="22"/>
              </w:rPr>
              <w:t>эффициент на стесненные условия (Кст)</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57505">
            <w:pPr>
              <w:rPr>
                <w:i/>
                <w:iCs/>
              </w:rPr>
            </w:pPr>
            <w:r w:rsidRPr="008212CE">
              <w:rPr>
                <w:i/>
                <w:iCs/>
                <w:szCs w:val="22"/>
              </w:rPr>
              <w:t>2</w:t>
            </w:r>
            <w:r>
              <w:rPr>
                <w:i/>
                <w:iCs/>
                <w:szCs w:val="22"/>
              </w:rPr>
              <w:t>,4</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857505">
            <w:r w:rsidRPr="008212CE">
              <w:rPr>
                <w:szCs w:val="22"/>
              </w:rPr>
              <w:t>Кст</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57505">
            <w:pPr>
              <w:rPr>
                <w:color w:val="000000"/>
              </w:rPr>
            </w:pPr>
            <w:r w:rsidRPr="008212CE">
              <w:rPr>
                <w:color w:val="000000"/>
                <w:szCs w:val="22"/>
              </w:rPr>
              <w:t>ЗП * (Кст - 1)</w:t>
            </w:r>
          </w:p>
        </w:tc>
      </w:tr>
      <w:tr w:rsidR="0004256E" w:rsidRPr="008212CE" w:rsidTr="00857505">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000000"/>
              </w:rPr>
            </w:pPr>
            <w:r w:rsidRPr="008212CE">
              <w:rPr>
                <w:color w:val="000000"/>
                <w:szCs w:val="22"/>
              </w:rPr>
              <w:t>4</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857505">
            <w:pPr>
              <w:rPr>
                <w:color w:val="000000"/>
              </w:rPr>
            </w:pPr>
            <w:r w:rsidRPr="008212CE">
              <w:rPr>
                <w:color w:val="000000"/>
                <w:szCs w:val="22"/>
              </w:rPr>
              <w:t>Накладные расходы (НР)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57505">
            <w:pPr>
              <w:rPr>
                <w:i/>
                <w:iCs/>
              </w:rPr>
            </w:pPr>
            <w:r>
              <w:rPr>
                <w:i/>
                <w:iCs/>
                <w:szCs w:val="22"/>
              </w:rPr>
              <w:t>14</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857505">
            <w:r w:rsidRPr="008212CE">
              <w:rPr>
                <w:szCs w:val="22"/>
              </w:rPr>
              <w:t>НР</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57505">
            <w:pPr>
              <w:rPr>
                <w:color w:val="000000"/>
              </w:rPr>
            </w:pPr>
            <w:r w:rsidRPr="008212CE">
              <w:rPr>
                <w:color w:val="000000"/>
                <w:szCs w:val="22"/>
              </w:rPr>
              <w:t>∑ пп.2-3 * НР</w:t>
            </w:r>
          </w:p>
        </w:tc>
      </w:tr>
      <w:tr w:rsidR="0004256E" w:rsidRPr="008212CE" w:rsidTr="00857505">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000000"/>
              </w:rPr>
            </w:pPr>
            <w:r w:rsidRPr="008212CE">
              <w:rPr>
                <w:color w:val="000000"/>
                <w:szCs w:val="22"/>
              </w:rPr>
              <w:t>5</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857505">
            <w:pPr>
              <w:rPr>
                <w:color w:val="000000"/>
              </w:rPr>
            </w:pPr>
            <w:r w:rsidRPr="008212CE">
              <w:rPr>
                <w:color w:val="000000"/>
                <w:szCs w:val="22"/>
              </w:rPr>
              <w:t>Сметная прибыль (СП)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57505">
            <w:pPr>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857505">
            <w:r w:rsidRPr="008212CE">
              <w:rPr>
                <w:szCs w:val="22"/>
              </w:rPr>
              <w:t>СП</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57505">
            <w:pPr>
              <w:rPr>
                <w:color w:val="000000"/>
              </w:rPr>
            </w:pPr>
            <w:r w:rsidRPr="008212CE">
              <w:rPr>
                <w:color w:val="000000"/>
                <w:szCs w:val="22"/>
              </w:rPr>
              <w:t>∑ пп.2-3 * СП</w:t>
            </w:r>
          </w:p>
        </w:tc>
      </w:tr>
      <w:tr w:rsidR="0004256E" w:rsidRPr="008212CE" w:rsidTr="00857505">
        <w:trPr>
          <w:trHeight w:val="39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000000"/>
              </w:rPr>
            </w:pPr>
            <w:r w:rsidRPr="008212CE">
              <w:rPr>
                <w:color w:val="000000"/>
                <w:szCs w:val="22"/>
              </w:rPr>
              <w:t>6</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857505">
            <w:pPr>
              <w:rPr>
                <w:color w:val="000000"/>
              </w:rPr>
            </w:pPr>
            <w:r w:rsidRPr="008212CE">
              <w:rPr>
                <w:color w:val="000000"/>
                <w:szCs w:val="22"/>
              </w:rPr>
              <w:t>Материалы поставки Подрядчика (МАТ-П)</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57505">
            <w:pPr>
              <w:rPr>
                <w:i/>
                <w:iCs/>
              </w:rPr>
            </w:pPr>
            <w:r>
              <w:rPr>
                <w:i/>
                <w:iCs/>
                <w:szCs w:val="22"/>
              </w:rPr>
              <w:t>43</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857505">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57505">
            <w:pPr>
              <w:rPr>
                <w:color w:val="000000"/>
              </w:rPr>
            </w:pPr>
            <w:r w:rsidRPr="008212CE">
              <w:rPr>
                <w:color w:val="000000"/>
                <w:szCs w:val="22"/>
              </w:rPr>
              <w:t>МАТ-П</w:t>
            </w:r>
          </w:p>
        </w:tc>
      </w:tr>
      <w:tr w:rsidR="0004256E" w:rsidRPr="008212CE" w:rsidTr="00857505">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000000"/>
              </w:rPr>
            </w:pPr>
            <w:r w:rsidRPr="008212CE">
              <w:rPr>
                <w:color w:val="000000"/>
                <w:szCs w:val="22"/>
              </w:rPr>
              <w:t>7</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857505">
            <w:pPr>
              <w:rPr>
                <w:color w:val="000000"/>
              </w:rPr>
            </w:pPr>
            <w:r w:rsidRPr="008212CE">
              <w:rPr>
                <w:color w:val="000000"/>
                <w:szCs w:val="22"/>
              </w:rPr>
              <w:t>Транспортные расходы на МАТ-П (Ктр.п),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57505">
            <w:pPr>
              <w:rPr>
                <w:i/>
                <w:iCs/>
              </w:rPr>
            </w:pPr>
            <w:r w:rsidRPr="008212CE">
              <w:rPr>
                <w:i/>
                <w:iCs/>
                <w:szCs w:val="22"/>
              </w:rPr>
              <w:t>5%</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857505">
            <w:r w:rsidRPr="008212CE">
              <w:rPr>
                <w:szCs w:val="22"/>
              </w:rPr>
              <w:t>Ктр.п</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57505">
            <w:r w:rsidRPr="008212CE">
              <w:rPr>
                <w:szCs w:val="22"/>
              </w:rPr>
              <w:t>МАТ-П * Ктр.п</w:t>
            </w:r>
          </w:p>
        </w:tc>
      </w:tr>
      <w:tr w:rsidR="0004256E" w:rsidRPr="008212CE" w:rsidTr="00857505">
        <w:trPr>
          <w:trHeight w:val="33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000000"/>
              </w:rPr>
            </w:pPr>
            <w:r w:rsidRPr="008212CE">
              <w:rPr>
                <w:color w:val="000000"/>
                <w:szCs w:val="22"/>
              </w:rPr>
              <w:t>8</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857505">
            <w:pPr>
              <w:rPr>
                <w:color w:val="000000"/>
              </w:rPr>
            </w:pPr>
            <w:r w:rsidRPr="008212CE">
              <w:rPr>
                <w:color w:val="000000"/>
                <w:szCs w:val="22"/>
              </w:rPr>
              <w:t>Оборудование поставки Подрядчика (ОБ)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57505">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857505">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57505">
            <w:pPr>
              <w:rPr>
                <w:color w:val="000000"/>
              </w:rPr>
            </w:pPr>
            <w:r w:rsidRPr="008212CE">
              <w:rPr>
                <w:color w:val="000000"/>
                <w:szCs w:val="22"/>
              </w:rPr>
              <w:t>ОБ</w:t>
            </w:r>
          </w:p>
        </w:tc>
      </w:tr>
      <w:tr w:rsidR="0004256E" w:rsidRPr="008212CE" w:rsidTr="00857505">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000000"/>
              </w:rPr>
            </w:pPr>
            <w:r w:rsidRPr="008212CE">
              <w:rPr>
                <w:color w:val="000000"/>
                <w:szCs w:val="22"/>
              </w:rPr>
              <w:t>9</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857505">
            <w:pPr>
              <w:rPr>
                <w:color w:val="000000"/>
              </w:rPr>
            </w:pPr>
            <w:r w:rsidRPr="008212CE">
              <w:rPr>
                <w:color w:val="000000"/>
                <w:szCs w:val="22"/>
              </w:rPr>
              <w:t>Транспортные расходы на ОБ (Ктр.об),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57505">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857505">
            <w:r w:rsidRPr="008212CE">
              <w:rPr>
                <w:szCs w:val="22"/>
              </w:rPr>
              <w:t>Ктр.об</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57505">
            <w:r w:rsidRPr="008212CE">
              <w:rPr>
                <w:szCs w:val="22"/>
              </w:rPr>
              <w:t>ОБ * Ктр.об</w:t>
            </w:r>
          </w:p>
        </w:tc>
      </w:tr>
      <w:tr w:rsidR="0004256E" w:rsidRPr="008212CE" w:rsidTr="00857505">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000000"/>
              </w:rPr>
            </w:pPr>
            <w:r w:rsidRPr="008212CE">
              <w:rPr>
                <w:color w:val="000000"/>
                <w:szCs w:val="22"/>
              </w:rPr>
              <w:t>10</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857505">
            <w:pPr>
              <w:rPr>
                <w:color w:val="000000"/>
              </w:rPr>
            </w:pPr>
            <w:r w:rsidRPr="008212CE">
              <w:rPr>
                <w:color w:val="000000"/>
                <w:szCs w:val="22"/>
              </w:rPr>
              <w:t>Материалы поставки Заказчика (МАТ-Зак)</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57505">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857505">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57505">
            <w:r w:rsidRPr="008212CE">
              <w:rPr>
                <w:szCs w:val="22"/>
              </w:rPr>
              <w:t>МАТ-Зак в расчете не учитываются</w:t>
            </w:r>
          </w:p>
        </w:tc>
      </w:tr>
      <w:tr w:rsidR="0004256E" w:rsidRPr="008212CE" w:rsidTr="00857505">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000000"/>
              </w:rPr>
            </w:pPr>
            <w:r w:rsidRPr="008212CE">
              <w:rPr>
                <w:color w:val="000000"/>
                <w:szCs w:val="22"/>
              </w:rPr>
              <w:t>11</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857505">
            <w:pPr>
              <w:rPr>
                <w:color w:val="000000"/>
              </w:rPr>
            </w:pPr>
            <w:r w:rsidRPr="008212CE">
              <w:rPr>
                <w:color w:val="000000"/>
                <w:szCs w:val="22"/>
              </w:rPr>
              <w:t>Транспортные расходы на МАТ-Зак (Ктр.з),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57505">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857505">
            <w:r w:rsidRPr="008212CE">
              <w:rPr>
                <w:szCs w:val="22"/>
              </w:rPr>
              <w:t>Ктр.з</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57505">
            <w:r w:rsidRPr="008212CE">
              <w:rPr>
                <w:szCs w:val="22"/>
              </w:rPr>
              <w:t>МАТ-Зак * Ктр.з</w:t>
            </w:r>
          </w:p>
        </w:tc>
      </w:tr>
      <w:tr w:rsidR="0004256E" w:rsidRPr="008212CE" w:rsidTr="0004256E">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000000"/>
              </w:rPr>
            </w:pPr>
            <w:r w:rsidRPr="008212CE">
              <w:rPr>
                <w:color w:val="000000"/>
                <w:szCs w:val="22"/>
              </w:rPr>
              <w:t>12</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857505">
            <w:pPr>
              <w:rPr>
                <w:color w:val="000000"/>
              </w:rPr>
            </w:pPr>
            <w:r w:rsidRPr="008212CE">
              <w:rPr>
                <w:color w:val="000000"/>
                <w:szCs w:val="22"/>
              </w:rPr>
              <w:t>Машины и механизмы (ЭММ)</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57505">
            <w:pPr>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857505">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57505">
            <w:pPr>
              <w:rPr>
                <w:color w:val="000000"/>
              </w:rPr>
            </w:pPr>
            <w:r w:rsidRPr="008212CE">
              <w:rPr>
                <w:color w:val="000000"/>
                <w:szCs w:val="22"/>
              </w:rPr>
              <w:t>ЭММ</w:t>
            </w:r>
          </w:p>
        </w:tc>
      </w:tr>
      <w:tr w:rsidR="0004256E" w:rsidRPr="008212CE" w:rsidTr="00700FF0">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000000"/>
              </w:rPr>
            </w:pPr>
            <w:r w:rsidRPr="008212CE">
              <w:rPr>
                <w:color w:val="000000"/>
                <w:szCs w:val="22"/>
              </w:rPr>
              <w:t>13</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000000"/>
              </w:rPr>
            </w:pPr>
            <w:r w:rsidRPr="008212CE">
              <w:rPr>
                <w:color w:val="000000"/>
                <w:szCs w:val="22"/>
              </w:rPr>
              <w:t>Зимние удорожание (ЗУ),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857505">
            <w:pPr>
              <w:rPr>
                <w:i/>
                <w:iCs/>
              </w:rPr>
            </w:pPr>
            <w:r w:rsidRPr="008212CE">
              <w:rPr>
                <w:i/>
                <w:iCs/>
                <w:szCs w:val="22"/>
              </w:rPr>
              <w:t>3%</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857505">
            <w:r w:rsidRPr="008212CE">
              <w:rPr>
                <w:szCs w:val="22"/>
              </w:rPr>
              <w:t>ЗУ</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000000"/>
              </w:rPr>
            </w:pPr>
            <w:r w:rsidRPr="008212CE">
              <w:rPr>
                <w:color w:val="000000"/>
                <w:szCs w:val="22"/>
              </w:rPr>
              <w:t>∑ пп.2-7;10-12 * ЗУ</w:t>
            </w:r>
          </w:p>
        </w:tc>
      </w:tr>
      <w:tr w:rsidR="0004256E" w:rsidRPr="008212CE" w:rsidTr="00700FF0">
        <w:trPr>
          <w:trHeight w:val="3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000000"/>
              </w:rPr>
            </w:pPr>
            <w:r w:rsidRPr="008212CE">
              <w:rPr>
                <w:color w:val="000000"/>
                <w:szCs w:val="22"/>
              </w:rPr>
              <w:lastRenderedPageBreak/>
              <w:t>14</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000000"/>
              </w:rPr>
            </w:pPr>
            <w:r w:rsidRPr="008212CE">
              <w:rPr>
                <w:color w:val="000000"/>
                <w:szCs w:val="22"/>
              </w:rPr>
              <w:t>Дополнительные условия (при наличии)</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857505">
            <w:pPr>
              <w:rPr>
                <w:i/>
                <w:iCs/>
              </w:rPr>
            </w:pPr>
            <w:r w:rsidRPr="008212CE">
              <w:rPr>
                <w:i/>
                <w:iCs/>
                <w:szCs w:val="22"/>
              </w:rPr>
              <w:t> </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857505">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857505">
            <w:pPr>
              <w:rPr>
                <w:color w:val="000000"/>
              </w:rPr>
            </w:pPr>
            <w:r w:rsidRPr="008212CE">
              <w:rPr>
                <w:color w:val="000000"/>
                <w:szCs w:val="22"/>
              </w:rPr>
              <w:t> </w:t>
            </w:r>
          </w:p>
        </w:tc>
      </w:tr>
      <w:tr w:rsidR="0004256E" w:rsidRPr="008212CE" w:rsidTr="00700FF0">
        <w:trPr>
          <w:trHeight w:val="390"/>
        </w:trPr>
        <w:tc>
          <w:tcPr>
            <w:tcW w:w="520" w:type="dxa"/>
            <w:tcBorders>
              <w:top w:val="single" w:sz="4" w:space="0" w:color="auto"/>
              <w:left w:val="single" w:sz="8" w:space="0" w:color="auto"/>
              <w:bottom w:val="single" w:sz="8" w:space="0" w:color="auto"/>
              <w:right w:val="single" w:sz="4" w:space="0" w:color="auto"/>
            </w:tcBorders>
            <w:shd w:val="clear" w:color="000000" w:fill="EAF1DD"/>
            <w:vAlign w:val="center"/>
            <w:hideMark/>
          </w:tcPr>
          <w:p w:rsidR="0004256E" w:rsidRPr="008212CE" w:rsidRDefault="0004256E" w:rsidP="00857505">
            <w:pPr>
              <w:rPr>
                <w:color w:val="000000"/>
              </w:rPr>
            </w:pPr>
            <w:r w:rsidRPr="008212CE">
              <w:rPr>
                <w:color w:val="000000"/>
                <w:szCs w:val="22"/>
              </w:rPr>
              <w:t>15</w:t>
            </w:r>
          </w:p>
        </w:tc>
        <w:tc>
          <w:tcPr>
            <w:tcW w:w="5600" w:type="dxa"/>
            <w:tcBorders>
              <w:top w:val="single" w:sz="4" w:space="0" w:color="auto"/>
              <w:left w:val="nil"/>
              <w:bottom w:val="single" w:sz="8" w:space="0" w:color="auto"/>
              <w:right w:val="nil"/>
            </w:tcBorders>
            <w:shd w:val="clear" w:color="000000" w:fill="EAF1DD"/>
            <w:vAlign w:val="center"/>
            <w:hideMark/>
          </w:tcPr>
          <w:p w:rsidR="0004256E" w:rsidRPr="008212CE" w:rsidRDefault="0004256E" w:rsidP="00857505">
            <w:pPr>
              <w:rPr>
                <w:color w:val="000000"/>
              </w:rPr>
            </w:pPr>
            <w:r w:rsidRPr="008212CE">
              <w:rPr>
                <w:color w:val="000000"/>
                <w:szCs w:val="22"/>
              </w:rPr>
              <w:t>Итого стоимость дополнительных работ (для сравнения)</w:t>
            </w:r>
          </w:p>
        </w:tc>
        <w:tc>
          <w:tcPr>
            <w:tcW w:w="1840" w:type="dxa"/>
            <w:tcBorders>
              <w:top w:val="single" w:sz="4" w:space="0" w:color="auto"/>
              <w:left w:val="single" w:sz="8" w:space="0" w:color="auto"/>
              <w:bottom w:val="single" w:sz="8" w:space="0" w:color="auto"/>
              <w:right w:val="single" w:sz="4" w:space="0" w:color="auto"/>
            </w:tcBorders>
            <w:shd w:val="clear" w:color="000000" w:fill="EAF1DD"/>
            <w:vAlign w:val="center"/>
            <w:hideMark/>
          </w:tcPr>
          <w:p w:rsidR="0004256E" w:rsidRPr="008212CE" w:rsidRDefault="0004256E" w:rsidP="00857505">
            <w:pPr>
              <w:rPr>
                <w:color w:val="000000"/>
              </w:rPr>
            </w:pPr>
            <w:r w:rsidRPr="008212CE">
              <w:rPr>
                <w:color w:val="000000"/>
                <w:szCs w:val="22"/>
              </w:rPr>
              <w:t>ДР</w:t>
            </w:r>
          </w:p>
        </w:tc>
        <w:tc>
          <w:tcPr>
            <w:tcW w:w="1700" w:type="dxa"/>
            <w:tcBorders>
              <w:top w:val="single" w:sz="4" w:space="0" w:color="auto"/>
              <w:left w:val="nil"/>
              <w:bottom w:val="single" w:sz="8" w:space="0" w:color="auto"/>
              <w:right w:val="single" w:sz="8" w:space="0" w:color="auto"/>
            </w:tcBorders>
            <w:shd w:val="clear" w:color="000000" w:fill="EAF1DD"/>
            <w:vAlign w:val="center"/>
            <w:hideMark/>
          </w:tcPr>
          <w:p w:rsidR="0004256E" w:rsidRPr="008212CE" w:rsidRDefault="0004256E" w:rsidP="00857505">
            <w:pPr>
              <w:rPr>
                <w:color w:val="000000"/>
              </w:rPr>
            </w:pPr>
            <w:r w:rsidRPr="008212CE">
              <w:rPr>
                <w:color w:val="000000"/>
                <w:szCs w:val="22"/>
              </w:rPr>
              <w:t>100%</w:t>
            </w:r>
          </w:p>
        </w:tc>
        <w:tc>
          <w:tcPr>
            <w:tcW w:w="1760" w:type="dxa"/>
            <w:tcBorders>
              <w:top w:val="single" w:sz="4" w:space="0" w:color="auto"/>
              <w:left w:val="nil"/>
              <w:bottom w:val="single" w:sz="8" w:space="0" w:color="auto"/>
              <w:right w:val="single" w:sz="4" w:space="0" w:color="auto"/>
            </w:tcBorders>
            <w:shd w:val="clear" w:color="000000" w:fill="EAF1DD"/>
            <w:vAlign w:val="center"/>
            <w:hideMark/>
          </w:tcPr>
          <w:p w:rsidR="0004256E" w:rsidRPr="008212CE" w:rsidRDefault="0004256E" w:rsidP="00857505">
            <w:r w:rsidRPr="008212CE">
              <w:rPr>
                <w:szCs w:val="22"/>
              </w:rPr>
              <w:t> </w:t>
            </w:r>
          </w:p>
        </w:tc>
        <w:tc>
          <w:tcPr>
            <w:tcW w:w="4040" w:type="dxa"/>
            <w:tcBorders>
              <w:top w:val="single" w:sz="4" w:space="0" w:color="auto"/>
              <w:left w:val="nil"/>
              <w:bottom w:val="single" w:sz="8" w:space="0" w:color="auto"/>
              <w:right w:val="single" w:sz="8" w:space="0" w:color="auto"/>
            </w:tcBorders>
            <w:shd w:val="clear" w:color="000000" w:fill="EAF1DD"/>
            <w:vAlign w:val="center"/>
            <w:hideMark/>
          </w:tcPr>
          <w:p w:rsidR="0004256E" w:rsidRPr="008212CE" w:rsidRDefault="0004256E" w:rsidP="00857505">
            <w:r w:rsidRPr="008212CE">
              <w:rPr>
                <w:szCs w:val="22"/>
              </w:rPr>
              <w:t>∑ пп. 2-14</w:t>
            </w:r>
          </w:p>
        </w:tc>
      </w:tr>
      <w:tr w:rsidR="0004256E" w:rsidRPr="008212CE" w:rsidTr="00857505">
        <w:trPr>
          <w:trHeight w:val="675"/>
        </w:trPr>
        <w:tc>
          <w:tcPr>
            <w:tcW w:w="520" w:type="dxa"/>
            <w:tcBorders>
              <w:top w:val="nil"/>
              <w:left w:val="single" w:sz="8" w:space="0" w:color="auto"/>
              <w:bottom w:val="single" w:sz="8" w:space="0" w:color="auto"/>
              <w:right w:val="single" w:sz="4" w:space="0" w:color="auto"/>
            </w:tcBorders>
            <w:shd w:val="clear" w:color="000000" w:fill="DBE5F1"/>
            <w:vAlign w:val="center"/>
            <w:hideMark/>
          </w:tcPr>
          <w:p w:rsidR="0004256E" w:rsidRPr="008212CE" w:rsidRDefault="0004256E" w:rsidP="00857505">
            <w:pPr>
              <w:rPr>
                <w:color w:val="000000"/>
              </w:rPr>
            </w:pPr>
            <w:r w:rsidRPr="008212CE">
              <w:rPr>
                <w:color w:val="000000"/>
                <w:szCs w:val="22"/>
              </w:rPr>
              <w:t>16</w:t>
            </w:r>
          </w:p>
        </w:tc>
        <w:tc>
          <w:tcPr>
            <w:tcW w:w="5600" w:type="dxa"/>
            <w:tcBorders>
              <w:top w:val="nil"/>
              <w:left w:val="nil"/>
              <w:bottom w:val="single" w:sz="8" w:space="0" w:color="auto"/>
              <w:right w:val="nil"/>
            </w:tcBorders>
            <w:shd w:val="clear" w:color="000000" w:fill="DBE5F1"/>
            <w:vAlign w:val="center"/>
            <w:hideMark/>
          </w:tcPr>
          <w:p w:rsidR="0004256E" w:rsidRPr="008212CE" w:rsidRDefault="0004256E" w:rsidP="00857505">
            <w:pPr>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nil"/>
              <w:left w:val="single" w:sz="8" w:space="0" w:color="auto"/>
              <w:bottom w:val="single" w:sz="8" w:space="0" w:color="auto"/>
              <w:right w:val="single" w:sz="4" w:space="0" w:color="auto"/>
            </w:tcBorders>
            <w:shd w:val="clear" w:color="000000" w:fill="DBE5F1"/>
            <w:vAlign w:val="center"/>
            <w:hideMark/>
          </w:tcPr>
          <w:p w:rsidR="0004256E" w:rsidRPr="008212CE" w:rsidRDefault="0004256E" w:rsidP="00857505">
            <w:pPr>
              <w:rPr>
                <w:color w:val="000000"/>
              </w:rPr>
            </w:pPr>
            <w:r w:rsidRPr="008212CE">
              <w:rPr>
                <w:color w:val="000000"/>
                <w:szCs w:val="22"/>
              </w:rPr>
              <w:t>0</w:t>
            </w:r>
          </w:p>
        </w:tc>
        <w:tc>
          <w:tcPr>
            <w:tcW w:w="1700" w:type="dxa"/>
            <w:tcBorders>
              <w:top w:val="nil"/>
              <w:left w:val="nil"/>
              <w:bottom w:val="single" w:sz="8" w:space="0" w:color="auto"/>
              <w:right w:val="single" w:sz="8" w:space="0" w:color="auto"/>
            </w:tcBorders>
            <w:shd w:val="clear" w:color="000000" w:fill="DBE5F1"/>
            <w:vAlign w:val="center"/>
            <w:hideMark/>
          </w:tcPr>
          <w:p w:rsidR="0004256E" w:rsidRPr="008212CE" w:rsidRDefault="0004256E" w:rsidP="00857505">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DBE5F1"/>
            <w:vAlign w:val="center"/>
            <w:hideMark/>
          </w:tcPr>
          <w:p w:rsidR="0004256E" w:rsidRPr="008212CE" w:rsidRDefault="0004256E" w:rsidP="00857505">
            <w:r w:rsidRPr="008212CE">
              <w:rPr>
                <w:szCs w:val="22"/>
              </w:rPr>
              <w:t> </w:t>
            </w:r>
          </w:p>
        </w:tc>
        <w:tc>
          <w:tcPr>
            <w:tcW w:w="4040" w:type="dxa"/>
            <w:tcBorders>
              <w:top w:val="nil"/>
              <w:left w:val="nil"/>
              <w:bottom w:val="single" w:sz="8" w:space="0" w:color="auto"/>
              <w:right w:val="single" w:sz="8" w:space="0" w:color="auto"/>
            </w:tcBorders>
            <w:shd w:val="clear" w:color="000000" w:fill="DBE5F1"/>
            <w:vAlign w:val="center"/>
            <w:hideMark/>
          </w:tcPr>
          <w:p w:rsidR="0004256E" w:rsidRPr="008212CE" w:rsidRDefault="0004256E" w:rsidP="00857505">
            <w:pPr>
              <w:rPr>
                <w:color w:val="000000"/>
              </w:rPr>
            </w:pPr>
            <w:r w:rsidRPr="008212CE">
              <w:rPr>
                <w:color w:val="000000"/>
                <w:szCs w:val="22"/>
              </w:rPr>
              <w:t>пп.15 (минимальная) - пп.15 (оферта N)</w:t>
            </w:r>
          </w:p>
        </w:tc>
      </w:tr>
    </w:tbl>
    <w:p w:rsidR="0004256E" w:rsidRDefault="0004256E" w:rsidP="003C36D0">
      <w:pPr>
        <w:rPr>
          <w:rFonts w:ascii="Times New Roman" w:hAnsi="Times New Roman"/>
          <w:sz w:val="24"/>
        </w:rPr>
      </w:pPr>
    </w:p>
    <w:sectPr w:rsidR="0004256E"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E10" w:rsidRDefault="00DE3E10" w:rsidP="00FB07D9">
      <w:pPr>
        <w:spacing w:before="0"/>
      </w:pPr>
      <w:r>
        <w:separator/>
      </w:r>
    </w:p>
  </w:endnote>
  <w:endnote w:type="continuationSeparator" w:id="0">
    <w:p w:rsidR="00DE3E10" w:rsidRDefault="00DE3E1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EB7" w:rsidRDefault="00A63EB7">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EB7" w:rsidRDefault="00A63EB7">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E10" w:rsidRDefault="00DE3E10" w:rsidP="00FB07D9">
      <w:pPr>
        <w:spacing w:before="0"/>
      </w:pPr>
      <w:r>
        <w:separator/>
      </w:r>
    </w:p>
  </w:footnote>
  <w:footnote w:type="continuationSeparator" w:id="0">
    <w:p w:rsidR="00DE3E10" w:rsidRDefault="00DE3E10"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5F"/>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66D"/>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B5F"/>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17E"/>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014"/>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1A24"/>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3E4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96B6E"/>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A64"/>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C67"/>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505"/>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3E6"/>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B08"/>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3EB7"/>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AD3"/>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7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AFA"/>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4B"/>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AD"/>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40F"/>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E10"/>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61D68E7"/>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yanos.slavneft.ru/files/pril_636673551234222298.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3834</TotalTime>
  <Pages>19</Pages>
  <Words>4969</Words>
  <Characters>28325</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718</cp:revision>
  <cp:lastPrinted>2018-06-27T06:39:00Z</cp:lastPrinted>
  <dcterms:created xsi:type="dcterms:W3CDTF">2016-09-08T12:35:00Z</dcterms:created>
  <dcterms:modified xsi:type="dcterms:W3CDTF">2018-07-16T13:33:00Z</dcterms:modified>
</cp:coreProperties>
</file>